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79" w:rsidRPr="00E71279" w:rsidRDefault="00E71279" w:rsidP="00E71279">
      <w:pPr>
        <w:jc w:val="center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>Муниципальное  бюджетное общеобразовательное учреждение</w:t>
      </w: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71279">
        <w:rPr>
          <w:rFonts w:ascii="Times New Roman" w:hAnsi="Times New Roman" w:cs="Times New Roman"/>
          <w:sz w:val="28"/>
          <w:szCs w:val="28"/>
        </w:rPr>
        <w:t>Марьевская</w:t>
      </w:r>
      <w:proofErr w:type="spellEnd"/>
      <w:r w:rsidRPr="00E71279">
        <w:rPr>
          <w:rFonts w:ascii="Times New Roman" w:hAnsi="Times New Roman" w:cs="Times New Roman"/>
          <w:sz w:val="28"/>
          <w:szCs w:val="28"/>
        </w:rPr>
        <w:t xml:space="preserve">  основная общеобразовательная школа </w:t>
      </w:r>
      <w:proofErr w:type="spellStart"/>
      <w:r w:rsidRPr="00E71279">
        <w:rPr>
          <w:rFonts w:ascii="Times New Roman" w:hAnsi="Times New Roman" w:cs="Times New Roman"/>
          <w:sz w:val="28"/>
          <w:szCs w:val="28"/>
        </w:rPr>
        <w:t>им.В.Д.Федорова</w:t>
      </w:r>
      <w:proofErr w:type="spellEnd"/>
      <w:r w:rsidRPr="00E71279">
        <w:rPr>
          <w:rFonts w:ascii="Times New Roman" w:hAnsi="Times New Roman" w:cs="Times New Roman"/>
          <w:sz w:val="28"/>
          <w:szCs w:val="28"/>
        </w:rPr>
        <w:t>»</w:t>
      </w:r>
    </w:p>
    <w:p w:rsidR="00E71279" w:rsidRPr="00E71279" w:rsidRDefault="00E71279" w:rsidP="00E71279">
      <w:pPr>
        <w:ind w:firstLine="900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</w:tblGrid>
      <w:tr w:rsidR="00EA5F01" w:rsidRPr="00EA5F01" w:rsidTr="00EA5F01">
        <w:trPr>
          <w:trHeight w:val="857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279" w:rsidRPr="00EA5F01" w:rsidRDefault="00E71279" w:rsidP="00EA5F01">
            <w:pPr>
              <w:tabs>
                <w:tab w:val="left" w:pos="3240"/>
                <w:tab w:val="left" w:pos="7200"/>
              </w:tabs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E71279" w:rsidRPr="00EA5F01" w:rsidRDefault="00E71279" w:rsidP="00EA5F01">
            <w:pPr>
              <w:tabs>
                <w:tab w:val="left" w:pos="3240"/>
                <w:tab w:val="left" w:pos="7200"/>
              </w:tabs>
              <w:ind w:righ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приказом № от «___»_________2012г. Директор __________</w:t>
            </w:r>
          </w:p>
        </w:tc>
      </w:tr>
    </w:tbl>
    <w:p w:rsidR="00E71279" w:rsidRPr="00E71279" w:rsidRDefault="00E71279" w:rsidP="00E71279">
      <w:pPr>
        <w:tabs>
          <w:tab w:val="left" w:pos="3240"/>
          <w:tab w:val="left" w:pos="7200"/>
        </w:tabs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E71279" w:rsidRPr="00E71279" w:rsidRDefault="00E71279" w:rsidP="00E7127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>по математике</w:t>
      </w: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E7127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71279">
        <w:rPr>
          <w:rFonts w:ascii="Times New Roman" w:hAnsi="Times New Roman" w:cs="Times New Roman"/>
          <w:sz w:val="28"/>
          <w:szCs w:val="28"/>
        </w:rPr>
        <w:t xml:space="preserve"> 5 класса</w:t>
      </w: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>в 2012-2013учебном году</w:t>
      </w: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>Количество часов -204 часа</w:t>
      </w:r>
    </w:p>
    <w:p w:rsidR="00E71279" w:rsidRPr="00E71279" w:rsidRDefault="00E71279" w:rsidP="00E71279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>Количество часов в неделю- 6 часа</w:t>
      </w:r>
    </w:p>
    <w:p w:rsidR="00E71279" w:rsidRPr="00E71279" w:rsidRDefault="00E71279" w:rsidP="00E71279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tabs>
          <w:tab w:val="left" w:pos="2080"/>
        </w:tabs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 xml:space="preserve">Учебник: </w:t>
      </w:r>
      <w:proofErr w:type="spellStart"/>
      <w:r w:rsidRPr="00E71279">
        <w:rPr>
          <w:rFonts w:ascii="Times New Roman" w:hAnsi="Times New Roman" w:cs="Times New Roman"/>
          <w:sz w:val="28"/>
          <w:szCs w:val="28"/>
        </w:rPr>
        <w:t>Н.Я.Виленкин</w:t>
      </w:r>
      <w:proofErr w:type="spellEnd"/>
      <w:r w:rsidRPr="00E712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1279">
        <w:rPr>
          <w:rFonts w:ascii="Times New Roman" w:hAnsi="Times New Roman" w:cs="Times New Roman"/>
          <w:sz w:val="28"/>
          <w:szCs w:val="28"/>
        </w:rPr>
        <w:t>В.И.</w:t>
      </w:r>
      <w:proofErr w:type="gramStart"/>
      <w:r w:rsidRPr="00E71279">
        <w:rPr>
          <w:rFonts w:ascii="Times New Roman" w:hAnsi="Times New Roman" w:cs="Times New Roman"/>
          <w:sz w:val="28"/>
          <w:szCs w:val="28"/>
        </w:rPr>
        <w:t>Жохов</w:t>
      </w:r>
      <w:proofErr w:type="spellEnd"/>
      <w:proofErr w:type="gramEnd"/>
      <w:r w:rsidRPr="00E71279">
        <w:rPr>
          <w:rFonts w:ascii="Times New Roman" w:hAnsi="Times New Roman" w:cs="Times New Roman"/>
          <w:sz w:val="28"/>
          <w:szCs w:val="28"/>
        </w:rPr>
        <w:t xml:space="preserve"> и др. Математика 6 класс Мнемозина 2009 г.</w:t>
      </w:r>
    </w:p>
    <w:p w:rsidR="00E71279" w:rsidRPr="00E71279" w:rsidRDefault="00E71279" w:rsidP="00E7127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</w:tblGrid>
      <w:tr w:rsidR="00EA5F01" w:rsidRPr="00EA5F01" w:rsidTr="00EA5F01">
        <w:trPr>
          <w:trHeight w:val="1000"/>
          <w:jc w:val="right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1279" w:rsidRPr="00EA5F01" w:rsidRDefault="00E71279" w:rsidP="00EA5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Составитель:</w:t>
            </w:r>
          </w:p>
          <w:p w:rsidR="00E71279" w:rsidRPr="00EA5F01" w:rsidRDefault="00E71279" w:rsidP="00EA5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Арышева Т.М.</w:t>
            </w:r>
          </w:p>
          <w:p w:rsidR="00E71279" w:rsidRPr="00EA5F01" w:rsidRDefault="00E71279" w:rsidP="00EA5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</w:tbl>
    <w:p w:rsidR="00E71279" w:rsidRPr="00E71279" w:rsidRDefault="00E71279" w:rsidP="00E71279">
      <w:pPr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279" w:rsidRPr="00E71279" w:rsidRDefault="00E71279" w:rsidP="00E71279">
      <w:pPr>
        <w:ind w:firstLine="900"/>
        <w:jc w:val="right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71279">
        <w:rPr>
          <w:rFonts w:ascii="Times New Roman" w:hAnsi="Times New Roman" w:cs="Times New Roman"/>
          <w:sz w:val="28"/>
          <w:szCs w:val="28"/>
        </w:rPr>
        <w:t xml:space="preserve">.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7"/>
      </w:tblGrid>
      <w:tr w:rsidR="00EA5F01" w:rsidRPr="00EA5F01" w:rsidTr="00EA5F01">
        <w:tc>
          <w:tcPr>
            <w:tcW w:w="4915" w:type="dxa"/>
            <w:shd w:val="clear" w:color="auto" w:fill="auto"/>
            <w:hideMark/>
          </w:tcPr>
          <w:p w:rsidR="00E71279" w:rsidRPr="00EA5F01" w:rsidRDefault="00E71279" w:rsidP="00EA5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  <w:r w:rsidRPr="00EA5F01">
              <w:rPr>
                <w:rFonts w:ascii="Times New Roman" w:hAnsi="Times New Roman" w:cs="Times New Roman"/>
                <w:sz w:val="28"/>
                <w:szCs w:val="28"/>
              </w:rPr>
              <w:t xml:space="preserve"> на                                                                                                                                  </w:t>
            </w:r>
          </w:p>
          <w:p w:rsidR="00E71279" w:rsidRPr="00EA5F01" w:rsidRDefault="00E71279" w:rsidP="00EA5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заседании</w:t>
            </w:r>
            <w:proofErr w:type="gramEnd"/>
            <w:r w:rsidRPr="00EA5F01">
              <w:rPr>
                <w:rFonts w:ascii="Times New Roman" w:hAnsi="Times New Roman" w:cs="Times New Roman"/>
                <w:sz w:val="28"/>
                <w:szCs w:val="28"/>
              </w:rPr>
              <w:t xml:space="preserve">  РМО                                                                                                                               </w:t>
            </w:r>
          </w:p>
          <w:p w:rsidR="00E71279" w:rsidRPr="00EA5F01" w:rsidRDefault="00E71279" w:rsidP="00EA5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_________                                               </w:t>
            </w:r>
          </w:p>
          <w:p w:rsidR="00E71279" w:rsidRPr="00EA5F01" w:rsidRDefault="00E71279" w:rsidP="00EA5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от «___» __________2012г.</w:t>
            </w:r>
          </w:p>
          <w:p w:rsidR="00E71279" w:rsidRPr="00EA5F01" w:rsidRDefault="00E71279" w:rsidP="00EA5F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Руководитель РМО ______</w:t>
            </w:r>
          </w:p>
        </w:tc>
        <w:tc>
          <w:tcPr>
            <w:tcW w:w="4916" w:type="dxa"/>
            <w:shd w:val="clear" w:color="auto" w:fill="auto"/>
            <w:hideMark/>
          </w:tcPr>
          <w:p w:rsidR="00E71279" w:rsidRPr="00EA5F01" w:rsidRDefault="00E71279" w:rsidP="00EA5F01">
            <w:pPr>
              <w:ind w:hanging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  <w:r w:rsidRPr="00EA5F0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педагогическим советом                                         </w:t>
            </w:r>
          </w:p>
          <w:p w:rsidR="00E71279" w:rsidRPr="00EA5F01" w:rsidRDefault="00E71279" w:rsidP="00EA5F01">
            <w:pPr>
              <w:ind w:hanging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__________                                        </w:t>
            </w:r>
          </w:p>
          <w:p w:rsidR="00E71279" w:rsidRPr="00EA5F01" w:rsidRDefault="00E71279" w:rsidP="00EA5F01">
            <w:pPr>
              <w:ind w:hanging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5F01">
              <w:rPr>
                <w:rFonts w:ascii="Times New Roman" w:hAnsi="Times New Roman" w:cs="Times New Roman"/>
                <w:sz w:val="28"/>
                <w:szCs w:val="28"/>
              </w:rPr>
              <w:t>от «___» ___________2012г</w:t>
            </w:r>
          </w:p>
        </w:tc>
      </w:tr>
    </w:tbl>
    <w:p w:rsidR="00E71279" w:rsidRPr="00E71279" w:rsidRDefault="00E71279" w:rsidP="00E71279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71279" w:rsidRPr="008B0F4D" w:rsidRDefault="00E71279" w:rsidP="00E712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279" w:rsidRPr="00E71279" w:rsidRDefault="00E71279" w:rsidP="00E71279">
      <w:pPr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71279">
        <w:rPr>
          <w:rFonts w:ascii="Times New Roman" w:hAnsi="Times New Roman" w:cs="Times New Roman"/>
          <w:sz w:val="28"/>
          <w:szCs w:val="28"/>
        </w:rPr>
        <w:t>Марьевка</w:t>
      </w:r>
      <w:proofErr w:type="spellEnd"/>
      <w:r w:rsidRPr="00E71279">
        <w:rPr>
          <w:rFonts w:ascii="Times New Roman" w:hAnsi="Times New Roman" w:cs="Times New Roman"/>
          <w:sz w:val="28"/>
          <w:szCs w:val="28"/>
        </w:rPr>
        <w:t xml:space="preserve"> 2012</w:t>
      </w: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Pr="00077DA0" w:rsidRDefault="007E3B74" w:rsidP="00077DA0">
      <w:pPr>
        <w:ind w:firstLine="90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С</w:t>
      </w:r>
      <w:r w:rsidRPr="00077DA0"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одержание</w:t>
      </w: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1.Пояснительная записка………………………………………..3-7</w:t>
      </w: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2.Содержание программы……………………………………..…..8  </w:t>
      </w: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3.Учебно-тематический план……………………………………….9</w:t>
      </w: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4.Календарно-тематическ</w:t>
      </w:r>
      <w:r w:rsidR="007F1B64">
        <w:rPr>
          <w:rFonts w:ascii="Times New Roman" w:hAnsi="Times New Roman" w:cs="Times New Roman"/>
          <w:kern w:val="0"/>
          <w:sz w:val="28"/>
          <w:szCs w:val="28"/>
          <w:lang w:eastAsia="ru-RU"/>
        </w:rPr>
        <w:t>ое планирование.   ………………….10-18</w:t>
      </w: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5.Перечень ключевых сл</w:t>
      </w:r>
      <w:r w:rsidR="007F1B64">
        <w:rPr>
          <w:rFonts w:ascii="Times New Roman" w:hAnsi="Times New Roman" w:cs="Times New Roman"/>
          <w:kern w:val="0"/>
          <w:sz w:val="28"/>
          <w:szCs w:val="28"/>
          <w:lang w:eastAsia="ru-RU"/>
        </w:rPr>
        <w:t>ов  ……………………………………...19-20</w:t>
      </w: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6.Список литературы для уч</w:t>
      </w:r>
      <w:r w:rsidR="007F1B64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ителя и для </w:t>
      </w:r>
      <w:proofErr w:type="gramStart"/>
      <w:r w:rsidR="007F1B64">
        <w:rPr>
          <w:rFonts w:ascii="Times New Roman" w:hAnsi="Times New Roman" w:cs="Times New Roman"/>
          <w:kern w:val="0"/>
          <w:sz w:val="28"/>
          <w:szCs w:val="28"/>
          <w:lang w:eastAsia="ru-RU"/>
        </w:rPr>
        <w:t>обучающихся</w:t>
      </w:r>
      <w:proofErr w:type="gramEnd"/>
      <w:r w:rsidR="007F1B64">
        <w:rPr>
          <w:rFonts w:ascii="Times New Roman" w:hAnsi="Times New Roman" w:cs="Times New Roman"/>
          <w:kern w:val="0"/>
          <w:sz w:val="28"/>
          <w:szCs w:val="28"/>
          <w:lang w:eastAsia="ru-RU"/>
        </w:rPr>
        <w:t>…………...21</w:t>
      </w: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</w:p>
    <w:p w:rsidR="007E3B74" w:rsidRDefault="007E3B74" w:rsidP="00B67EED">
      <w:pPr>
        <w:ind w:firstLine="90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П</w:t>
      </w:r>
      <w:r w:rsidRPr="00B67EED"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ояснительная записка</w:t>
      </w:r>
    </w:p>
    <w:p w:rsidR="007E3B74" w:rsidRPr="00B67EED" w:rsidRDefault="007E3B74" w:rsidP="00B67EED">
      <w:pPr>
        <w:ind w:firstLine="90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7E3B74" w:rsidRPr="00B67EED" w:rsidRDefault="007E3B74" w:rsidP="00B67EED">
      <w:pPr>
        <w:ind w:firstLine="90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B67EED">
        <w:rPr>
          <w:rFonts w:ascii="Times New Roman" w:hAnsi="Times New Roman" w:cs="Times New Roman"/>
          <w:b/>
          <w:bCs/>
          <w:kern w:val="0"/>
          <w:sz w:val="28"/>
          <w:szCs w:val="28"/>
          <w:lang w:eastAsia="ru-RU"/>
        </w:rPr>
        <w:t>К рабочей программе по математике в 5 классе</w:t>
      </w:r>
    </w:p>
    <w:p w:rsidR="007E3B74" w:rsidRPr="00B67EED" w:rsidRDefault="007E3B74" w:rsidP="00B67EED">
      <w:pPr>
        <w:rPr>
          <w:rFonts w:ascii="Times New Roman" w:hAnsi="Times New Roman" w:cs="Times New Roman"/>
          <w:b/>
          <w:bCs/>
          <w:kern w:val="0"/>
          <w:lang w:eastAsia="ru-RU"/>
        </w:rPr>
      </w:pPr>
    </w:p>
    <w:p w:rsidR="007E3B74" w:rsidRPr="00BE3D5B" w:rsidRDefault="007E3B74" w:rsidP="003745D3">
      <w:pPr>
        <w:ind w:firstLine="390"/>
        <w:rPr>
          <w:rFonts w:ascii="Times New Roman" w:hAnsi="Times New Roman" w:cs="Times New Roman"/>
          <w:b/>
          <w:bCs/>
          <w:sz w:val="28"/>
          <w:szCs w:val="28"/>
        </w:rPr>
      </w:pPr>
      <w:r w:rsidRPr="00BE3D5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Статус документа</w:t>
      </w:r>
    </w:p>
    <w:p w:rsidR="007E3B74" w:rsidRPr="00BE3D5B" w:rsidRDefault="007E3B74" w:rsidP="003745D3">
      <w:pPr>
        <w:ind w:firstLine="390"/>
        <w:rPr>
          <w:rFonts w:ascii="Times New Roman" w:hAnsi="Times New Roman" w:cs="Times New Roman"/>
          <w:b/>
          <w:bCs/>
          <w:sz w:val="28"/>
          <w:szCs w:val="28"/>
        </w:rPr>
      </w:pPr>
      <w:r w:rsidRPr="00BE3D5B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по математике составлена </w:t>
      </w:r>
      <w:proofErr w:type="spellStart"/>
      <w:r w:rsidRPr="00BE3D5B">
        <w:rPr>
          <w:rFonts w:ascii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hAnsi="Times New Roman" w:cs="Times New Roman"/>
          <w:b/>
          <w:bCs/>
          <w:sz w:val="28"/>
          <w:szCs w:val="28"/>
        </w:rPr>
        <w:t>основе</w:t>
      </w:r>
      <w:proofErr w:type="spellEnd"/>
    </w:p>
    <w:p w:rsidR="007E3B74" w:rsidRPr="00235834" w:rsidRDefault="007E3B74" w:rsidP="003745D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7E3B74" w:rsidRPr="00235834" w:rsidRDefault="007E3B74" w:rsidP="003745D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 образовательного стандарта  основного общего образования по математике 2004г</w:t>
      </w:r>
    </w:p>
    <w:p w:rsidR="007E3B74" w:rsidRPr="00235834" w:rsidRDefault="007E3B74" w:rsidP="003745D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примерной программы основного общего образования по математике;</w:t>
      </w:r>
    </w:p>
    <w:p w:rsidR="007E3B74" w:rsidRPr="00235834" w:rsidRDefault="007E3B74" w:rsidP="003745D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федерального перечня учебников на 2012-2013 учебный год, рекомендованного Министерством  образования и науки РФ к использованию в образовательном процессе в ОУ;</w:t>
      </w:r>
    </w:p>
    <w:p w:rsidR="007E3B74" w:rsidRPr="00235834" w:rsidRDefault="007E3B74" w:rsidP="003745D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с учетом требований к оснащению образовательного процесса в соответствии с содержательным  наполнением  учебных предметов  федерального компонента государственного    стандарта общего образования;</w:t>
      </w:r>
    </w:p>
    <w:p w:rsidR="007E3B74" w:rsidRPr="00235834" w:rsidRDefault="007E3B74" w:rsidP="003745D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Программа. Планирование учебного материала.  Математика 5-6 классы.  (авт</w:t>
      </w:r>
      <w:proofErr w:type="gramStart"/>
      <w:r w:rsidRPr="00235834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235834">
        <w:rPr>
          <w:rFonts w:ascii="Times New Roman" w:hAnsi="Times New Roman" w:cs="Times New Roman"/>
          <w:sz w:val="28"/>
          <w:szCs w:val="28"/>
        </w:rPr>
        <w:t xml:space="preserve">сосав   .В .И .Жохов)-   2-е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изд,стер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>..-</w:t>
      </w:r>
      <w:r>
        <w:rPr>
          <w:rFonts w:ascii="Times New Roman" w:hAnsi="Times New Roman" w:cs="Times New Roman"/>
          <w:sz w:val="28"/>
          <w:szCs w:val="28"/>
        </w:rPr>
        <w:t xml:space="preserve">  Москва,            «</w:t>
      </w:r>
      <w:r w:rsidRPr="00235834">
        <w:rPr>
          <w:rFonts w:ascii="Times New Roman" w:hAnsi="Times New Roman" w:cs="Times New Roman"/>
          <w:sz w:val="28"/>
          <w:szCs w:val="28"/>
        </w:rPr>
        <w:t>Мнемозина», 2009год -31с</w:t>
      </w:r>
    </w:p>
    <w:p w:rsidR="007E3B74" w:rsidRPr="00235834" w:rsidRDefault="007E3B74" w:rsidP="003745D3">
      <w:pPr>
        <w:pStyle w:val="a8"/>
        <w:ind w:left="750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3745D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35834">
        <w:rPr>
          <w:rFonts w:ascii="Times New Roman" w:hAnsi="Times New Roman" w:cs="Times New Roman"/>
          <w:sz w:val="28"/>
          <w:szCs w:val="28"/>
        </w:rPr>
        <w:t>Базисного учебного плана 2004 года.</w:t>
      </w:r>
    </w:p>
    <w:p w:rsidR="007E3B74" w:rsidRPr="00235834" w:rsidRDefault="007E3B74" w:rsidP="004C3DE1">
      <w:pPr>
        <w:jc w:val="both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     </w:t>
      </w:r>
      <w:r w:rsidRPr="00235834">
        <w:rPr>
          <w:rFonts w:ascii="Times New Roman" w:hAnsi="Times New Roman" w:cs="Times New Roman"/>
          <w:b/>
          <w:bCs/>
          <w:sz w:val="28"/>
          <w:szCs w:val="28"/>
        </w:rPr>
        <w:t>Структура документа:</w:t>
      </w:r>
      <w:r w:rsidRPr="002358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B74" w:rsidRPr="00235834" w:rsidRDefault="007E3B74" w:rsidP="004C3D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4C3DE1">
      <w:p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рабочая программа по математике включает разделы:</w:t>
      </w:r>
    </w:p>
    <w:p w:rsidR="007E3B74" w:rsidRPr="00235834" w:rsidRDefault="007E3B74" w:rsidP="004C3DE1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4C3DE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пояснительную записку; </w:t>
      </w:r>
    </w:p>
    <w:p w:rsidR="007E3B74" w:rsidRPr="00235834" w:rsidRDefault="007E3B74" w:rsidP="004C3DE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цели изучения математики;</w:t>
      </w:r>
    </w:p>
    <w:p w:rsidR="007E3B74" w:rsidRPr="00235834" w:rsidRDefault="007E3B74" w:rsidP="004C3DE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 основное содержание с примерным распределением учебных часов по разделам курса;</w:t>
      </w:r>
    </w:p>
    <w:p w:rsidR="007E3B74" w:rsidRPr="00235834" w:rsidRDefault="007E3B74" w:rsidP="004C3DE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требования </w:t>
      </w:r>
      <w:r>
        <w:rPr>
          <w:rFonts w:ascii="Times New Roman" w:hAnsi="Times New Roman" w:cs="Times New Roman"/>
          <w:sz w:val="28"/>
          <w:szCs w:val="28"/>
        </w:rPr>
        <w:t xml:space="preserve">к уровню подготовки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7E3B74" w:rsidRPr="00235834" w:rsidRDefault="007E3B74" w:rsidP="004C3DE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перечень ключевых слов </w:t>
      </w:r>
    </w:p>
    <w:p w:rsidR="007E3B74" w:rsidRPr="00235834" w:rsidRDefault="007E3B74" w:rsidP="004C3DE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список рекомендуемой </w:t>
      </w:r>
      <w:r>
        <w:rPr>
          <w:rFonts w:ascii="Times New Roman" w:hAnsi="Times New Roman" w:cs="Times New Roman"/>
          <w:sz w:val="28"/>
          <w:szCs w:val="28"/>
        </w:rPr>
        <w:t xml:space="preserve">литературы для учителя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</w:t>
      </w:r>
      <w:r w:rsidRPr="00235834">
        <w:rPr>
          <w:rFonts w:ascii="Times New Roman" w:hAnsi="Times New Roman" w:cs="Times New Roman"/>
          <w:sz w:val="28"/>
          <w:szCs w:val="28"/>
        </w:rPr>
        <w:t>ихся</w:t>
      </w:r>
      <w:proofErr w:type="gramEnd"/>
    </w:p>
    <w:p w:rsidR="007E3B74" w:rsidRPr="00235834" w:rsidRDefault="007E3B74" w:rsidP="004C3DE1">
      <w:pPr>
        <w:ind w:left="1320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4C3DE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Контроль осуществляется в виде самостоятельных работ, контрольных работ по разделам учебника. Всего будет проведено 14 контрольных работ.   </w:t>
      </w:r>
    </w:p>
    <w:p w:rsidR="007E3B74" w:rsidRPr="00235834" w:rsidRDefault="007E3B74" w:rsidP="004C3DE1">
      <w:pPr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4C3DE1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для общеобразовательных учреждений Российской Федерации на изучение математики на ступени основного общего образования отводится 6 часов в неделю, в год 204 часов.</w:t>
      </w:r>
    </w:p>
    <w:p w:rsidR="007E3B74" w:rsidRPr="00235834" w:rsidRDefault="007E3B74" w:rsidP="003745D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3745D3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Изучение математике на ступени основного общего образования направлено на достижение следующих целей:</w:t>
      </w:r>
    </w:p>
    <w:p w:rsidR="007E3B74" w:rsidRPr="00235834" w:rsidRDefault="007E3B74" w:rsidP="003745D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E3B74" w:rsidRPr="00BE3D5B" w:rsidRDefault="007E3B74" w:rsidP="003745D3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3D5B">
        <w:rPr>
          <w:rFonts w:ascii="Times New Roman" w:hAnsi="Times New Roman" w:cs="Times New Roman"/>
          <w:sz w:val="28"/>
          <w:szCs w:val="28"/>
        </w:rPr>
        <w:t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образования;</w:t>
      </w:r>
    </w:p>
    <w:p w:rsidR="007E3B74" w:rsidRPr="00BE3D5B" w:rsidRDefault="007E3B74" w:rsidP="003745D3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3D5B">
        <w:rPr>
          <w:rFonts w:ascii="Times New Roman" w:hAnsi="Times New Roman" w:cs="Times New Roman"/>
          <w:sz w:val="28"/>
          <w:szCs w:val="28"/>
        </w:rPr>
        <w:t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обществе;</w:t>
      </w:r>
    </w:p>
    <w:p w:rsidR="007E3B74" w:rsidRPr="00BE3D5B" w:rsidRDefault="007E3B74" w:rsidP="003745D3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3D5B">
        <w:rPr>
          <w:rFonts w:ascii="Times New Roman" w:hAnsi="Times New Roman" w:cs="Times New Roman"/>
          <w:sz w:val="28"/>
          <w:szCs w:val="28"/>
        </w:rPr>
        <w:t>формирование представлений о математических идеях и методах;</w:t>
      </w:r>
    </w:p>
    <w:p w:rsidR="007E3B74" w:rsidRPr="00BE3D5B" w:rsidRDefault="007E3B74" w:rsidP="003745D3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3D5B">
        <w:rPr>
          <w:rFonts w:ascii="Times New Roman" w:hAnsi="Times New Roman" w:cs="Times New Roman"/>
          <w:sz w:val="28"/>
          <w:szCs w:val="28"/>
        </w:rPr>
        <w:t>формирование представлений о математике как форме описания и методе познаний действительности;</w:t>
      </w:r>
    </w:p>
    <w:p w:rsidR="007E3B74" w:rsidRPr="00BE3D5B" w:rsidRDefault="007E3B74" w:rsidP="003745D3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E3D5B">
        <w:rPr>
          <w:rFonts w:ascii="Times New Roman" w:hAnsi="Times New Roman" w:cs="Times New Roman"/>
          <w:sz w:val="28"/>
          <w:szCs w:val="28"/>
        </w:rPr>
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</w:r>
    </w:p>
    <w:p w:rsidR="007E3B74" w:rsidRPr="00235834" w:rsidRDefault="007E3B74" w:rsidP="003745D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7E3B74" w:rsidRPr="00235834" w:rsidRDefault="007E3B74" w:rsidP="00235834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развить навыки вычислений с натуральными числами, обыкновенными и десятичными дробями, отрицательными и положительными числами</w:t>
      </w:r>
      <w:proofErr w:type="gramStart"/>
      <w:r w:rsidRPr="0023583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7E3B74" w:rsidRPr="00235834" w:rsidRDefault="007E3B74" w:rsidP="00235834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формировать навыки преобразования выражений;</w:t>
      </w:r>
    </w:p>
    <w:p w:rsidR="007E3B74" w:rsidRPr="00235834" w:rsidRDefault="007E3B74" w:rsidP="00235834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закрепить и углубить умения решать уравнения и текстовые задачи;</w:t>
      </w:r>
    </w:p>
    <w:p w:rsidR="007E3B74" w:rsidRPr="00235834" w:rsidRDefault="007E3B74" w:rsidP="00235834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ввести понятие координатной плоскости и научить изображать точки в координатной плоскости;</w:t>
      </w:r>
    </w:p>
    <w:p w:rsidR="007E3B74" w:rsidRPr="00235834" w:rsidRDefault="007E3B74" w:rsidP="00235834">
      <w:pPr>
        <w:pStyle w:val="a8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познакомить с видами графиков.</w:t>
      </w:r>
    </w:p>
    <w:p w:rsidR="007E3B74" w:rsidRPr="00235834" w:rsidRDefault="007E3B74" w:rsidP="003745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Pr="00235834" w:rsidRDefault="007E3B74" w:rsidP="003745D3">
      <w:pPr>
        <w:ind w:firstLine="240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Цель изучения курса математики в 5 классе -</w:t>
      </w:r>
      <w:r w:rsidRPr="00235834">
        <w:rPr>
          <w:rFonts w:ascii="Times New Roman" w:hAnsi="Times New Roman" w:cs="Times New Roman"/>
          <w:sz w:val="28"/>
          <w:szCs w:val="28"/>
        </w:rPr>
        <w:t xml:space="preserve"> является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математики, подготовка учащихся к изучению систематических курсов алгебры и геометрии.</w:t>
      </w:r>
    </w:p>
    <w:p w:rsidR="007E3B74" w:rsidRPr="00235834" w:rsidRDefault="007E3B74" w:rsidP="003745D3">
      <w:p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   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представления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</w:t>
      </w:r>
      <w:r w:rsidRPr="00235834">
        <w:rPr>
          <w:rFonts w:ascii="Times New Roman" w:hAnsi="Times New Roman" w:cs="Times New Roman"/>
          <w:sz w:val="28"/>
          <w:szCs w:val="28"/>
        </w:rPr>
        <w:lastRenderedPageBreak/>
        <w:t>понятиями. Приобретают навыки построения геометрических фигур и измерения геометрических величин.</w:t>
      </w:r>
    </w:p>
    <w:p w:rsidR="007E3B74" w:rsidRDefault="007E3B74" w:rsidP="003745D3">
      <w:p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 При изучении учебного курса уделяется внимание </w:t>
      </w:r>
      <w:proofErr w:type="gramStart"/>
      <w:r w:rsidRPr="00235834">
        <w:rPr>
          <w:rFonts w:ascii="Times New Roman" w:hAnsi="Times New Roman" w:cs="Times New Roman"/>
          <w:sz w:val="28"/>
          <w:szCs w:val="28"/>
        </w:rPr>
        <w:t>задачам</w:t>
      </w:r>
      <w:proofErr w:type="gramEnd"/>
      <w:r w:rsidRPr="00235834">
        <w:rPr>
          <w:rFonts w:ascii="Times New Roman" w:hAnsi="Times New Roman" w:cs="Times New Roman"/>
          <w:sz w:val="28"/>
          <w:szCs w:val="28"/>
        </w:rPr>
        <w:t xml:space="preserve"> направленным на развитие естественно – научного мировоззрения.</w:t>
      </w:r>
    </w:p>
    <w:p w:rsidR="007E3B74" w:rsidRPr="00235834" w:rsidRDefault="007E3B74" w:rsidP="003745D3">
      <w:pPr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3745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9A52CD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Используется учебно-методический комплект:</w:t>
      </w:r>
    </w:p>
    <w:p w:rsidR="007E3B74" w:rsidRPr="00235834" w:rsidRDefault="007E3B74" w:rsidP="009A52CD">
      <w:pPr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9A52C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учебник  « Математика» . 5 класс. Учебник для общеобразовательных учреждений. Авторы:  Н.Я.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В.И.</w:t>
      </w:r>
      <w:proofErr w:type="gramStart"/>
      <w:r w:rsidRPr="00235834">
        <w:rPr>
          <w:rFonts w:ascii="Times New Roman" w:hAnsi="Times New Roman" w:cs="Times New Roman"/>
          <w:sz w:val="28"/>
          <w:szCs w:val="28"/>
        </w:rPr>
        <w:t>Жохов</w:t>
      </w:r>
      <w:proofErr w:type="spellEnd"/>
      <w:proofErr w:type="gramEnd"/>
      <w:r w:rsidRPr="002358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А.С.Чесноков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 xml:space="preserve">, С.И.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 xml:space="preserve">.  23-е изд. –  М.:  «Мнемозина», 2008. –с.280с. Учебник обеспечивает усвоение обязательного  минимума содержания  образования. </w:t>
      </w:r>
    </w:p>
    <w:p w:rsidR="007E3B74" w:rsidRPr="00235834" w:rsidRDefault="007E3B74" w:rsidP="009A52C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Тематическое и поурочное планирование по математике: к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учебникуН.Я.Виленкин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 xml:space="preserve"> «Математика.5 класс» (М:Мнемозина»:5-й кл:метод.пособие</w:t>
      </w:r>
      <w:proofErr w:type="gramStart"/>
      <w:r w:rsidRPr="0023583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35834">
        <w:rPr>
          <w:rFonts w:ascii="Times New Roman" w:hAnsi="Times New Roman" w:cs="Times New Roman"/>
          <w:sz w:val="28"/>
          <w:szCs w:val="28"/>
        </w:rPr>
        <w:t>.В.Ермилова.-2-еизд-М:Экзамен,2009-159,1с-(Учебно-методический комплекс)</w:t>
      </w:r>
    </w:p>
    <w:p w:rsidR="007E3B74" w:rsidRPr="00235834" w:rsidRDefault="007E3B74" w:rsidP="009A52C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дидактические материалы авторов  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А.С.Чеснокова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Нешкова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E3B74" w:rsidRPr="00235834" w:rsidRDefault="007E3B74" w:rsidP="009A52C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Система обучения математике в 5-6 классах: методическое пособие для учителя,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В.К.Совайленко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>. – М.: Просвещение, 2005г.</w:t>
      </w:r>
    </w:p>
    <w:p w:rsidR="007E3B74" w:rsidRPr="00235834" w:rsidRDefault="007E3B74" w:rsidP="009A52C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За страницами учебника математики: пособие для учащихся. Я.И.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Депман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 xml:space="preserve">, В.Я.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235834">
        <w:rPr>
          <w:rFonts w:ascii="Times New Roman" w:hAnsi="Times New Roman" w:cs="Times New Roman"/>
          <w:sz w:val="28"/>
          <w:szCs w:val="28"/>
        </w:rPr>
        <w:t>. – М.: Просвещение, 2005г.</w:t>
      </w:r>
    </w:p>
    <w:p w:rsidR="007E3B74" w:rsidRPr="00235834" w:rsidRDefault="007E3B74" w:rsidP="009A52C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 Обучение  математике в 5-6 классах. В.И. </w:t>
      </w:r>
      <w:proofErr w:type="gramStart"/>
      <w:r w:rsidRPr="00235834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235834">
        <w:rPr>
          <w:rFonts w:ascii="Times New Roman" w:hAnsi="Times New Roman" w:cs="Times New Roman"/>
          <w:sz w:val="28"/>
          <w:szCs w:val="28"/>
        </w:rPr>
        <w:t>.</w:t>
      </w:r>
    </w:p>
    <w:p w:rsidR="007E3B74" w:rsidRPr="00235834" w:rsidRDefault="007E3B74" w:rsidP="009A52C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сборник тестовых заданий для тематического и обобщающего контроля по алгебре авторов Гусевой И.Л., Пушкина С.А., Рыбакова Н.В.; </w:t>
      </w:r>
    </w:p>
    <w:p w:rsidR="007E3B74" w:rsidRPr="00235834" w:rsidRDefault="007E3B74" w:rsidP="009A52C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 Математический тренажер.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В.И.</w:t>
      </w:r>
      <w:proofErr w:type="gramStart"/>
      <w:r w:rsidRPr="00235834">
        <w:rPr>
          <w:rFonts w:ascii="Times New Roman" w:hAnsi="Times New Roman" w:cs="Times New Roman"/>
          <w:sz w:val="28"/>
          <w:szCs w:val="28"/>
        </w:rPr>
        <w:t>Жохов</w:t>
      </w:r>
      <w:proofErr w:type="spellEnd"/>
      <w:proofErr w:type="gramEnd"/>
      <w:r w:rsidRPr="00235834">
        <w:rPr>
          <w:rFonts w:ascii="Times New Roman" w:hAnsi="Times New Roman" w:cs="Times New Roman"/>
          <w:sz w:val="28"/>
          <w:szCs w:val="28"/>
        </w:rPr>
        <w:t>, В.Н. Погодин.</w:t>
      </w:r>
    </w:p>
    <w:p w:rsidR="007E3B74" w:rsidRPr="00235834" w:rsidRDefault="007E3B74" w:rsidP="009A52CD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Математические диктанты.5кл.:Пособие для учителей и </w:t>
      </w:r>
      <w:proofErr w:type="spellStart"/>
      <w:r w:rsidRPr="00235834">
        <w:rPr>
          <w:rFonts w:ascii="Times New Roman" w:hAnsi="Times New Roman" w:cs="Times New Roman"/>
          <w:sz w:val="28"/>
          <w:szCs w:val="28"/>
        </w:rPr>
        <w:t>учащихся</w:t>
      </w:r>
      <w:proofErr w:type="gramStart"/>
      <w:r w:rsidRPr="00235834">
        <w:rPr>
          <w:rFonts w:ascii="Times New Roman" w:hAnsi="Times New Roman" w:cs="Times New Roman"/>
          <w:sz w:val="28"/>
          <w:szCs w:val="28"/>
        </w:rPr>
        <w:t>.К</w:t>
      </w:r>
      <w:proofErr w:type="spellEnd"/>
      <w:proofErr w:type="gramEnd"/>
      <w:r w:rsidRPr="00235834">
        <w:rPr>
          <w:rFonts w:ascii="Times New Roman" w:hAnsi="Times New Roman" w:cs="Times New Roman"/>
          <w:sz w:val="28"/>
          <w:szCs w:val="28"/>
        </w:rPr>
        <w:t xml:space="preserve"> учебнику:Математика.Н.Я.Виленкин.В.И.Жохов.-2-е изд-М:Мнемазина,2005.-96с.</w:t>
      </w:r>
    </w:p>
    <w:p w:rsidR="007E3B74" w:rsidRPr="00235834" w:rsidRDefault="007E3B74" w:rsidP="009A52CD">
      <w:pPr>
        <w:pStyle w:val="HTML"/>
        <w:ind w:left="126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9A52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4C3DE1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 w:rsidRPr="002358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ребования к подготовке учащихся</w:t>
      </w:r>
    </w:p>
    <w:p w:rsidR="007E3B74" w:rsidRPr="00235834" w:rsidRDefault="007E3B74" w:rsidP="004C3DE1">
      <w:pPr>
        <w:pStyle w:val="a3"/>
        <w:spacing w:before="0" w:beforeAutospacing="0" w:after="0" w:afterAutospacing="0" w:line="360" w:lineRule="auto"/>
        <w:rPr>
          <w:b/>
          <w:bCs/>
          <w:i/>
          <w:iCs/>
          <w:sz w:val="28"/>
          <w:szCs w:val="28"/>
        </w:rPr>
      </w:pPr>
    </w:p>
    <w:p w:rsidR="007E3B74" w:rsidRPr="00235834" w:rsidRDefault="007E3B74" w:rsidP="004C3DE1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bCs/>
          <w:sz w:val="28"/>
          <w:szCs w:val="28"/>
        </w:rPr>
      </w:pPr>
      <w:r w:rsidRPr="00235834">
        <w:rPr>
          <w:b/>
          <w:bCs/>
          <w:sz w:val="28"/>
          <w:szCs w:val="28"/>
        </w:rPr>
        <w:t>В результате изучения курса математики 5-го класса учащиеся должны уметь: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t xml:space="preserve">правильно употреблять термины, связанные с различными видами чисел и способами их записи: натуральное число, десятичная дробь, обыкновенная дробь, смешанное число; 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lastRenderedPageBreak/>
        <w:t>переходить от одной формы записи чисел к другой; представлять десятичную дробь в виде обыкновенной и в простейших случаях обыкновенную в виде десятичной, процент</w:t>
      </w:r>
      <w:proofErr w:type="gramStart"/>
      <w:r w:rsidRPr="00235834">
        <w:rPr>
          <w:sz w:val="28"/>
          <w:szCs w:val="28"/>
        </w:rPr>
        <w:t>ы-</w:t>
      </w:r>
      <w:proofErr w:type="gramEnd"/>
      <w:r w:rsidRPr="00235834">
        <w:rPr>
          <w:sz w:val="28"/>
          <w:szCs w:val="28"/>
        </w:rPr>
        <w:t xml:space="preserve"> в виде дроби и дробь - в виде процентов;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t>уметь выполнять устно арифметические действия: сложение и вычитание двузначных чисел и десятичных дробей</w:t>
      </w:r>
      <w:proofErr w:type="gramStart"/>
      <w:r w:rsidRPr="00235834">
        <w:rPr>
          <w:sz w:val="28"/>
          <w:szCs w:val="28"/>
        </w:rPr>
        <w:t xml:space="preserve"> ,</w:t>
      </w:r>
      <w:proofErr w:type="gramEnd"/>
      <w:r w:rsidRPr="00235834">
        <w:rPr>
          <w:sz w:val="28"/>
          <w:szCs w:val="28"/>
        </w:rPr>
        <w:t xml:space="preserve"> умножение однозначных чисел, сложение и вычитание дробей с одинаковыми знаменателями; 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t xml:space="preserve">сравнивать натуральные числа, обыкновенные дроби с одинаковыми знаменателями, десятичные дроби; упорядочивать наборы чисел, понимать связь отношений «больше» и «меньше» с расположением точек </w:t>
      </w:r>
      <w:proofErr w:type="gramStart"/>
      <w:r w:rsidRPr="00235834">
        <w:rPr>
          <w:sz w:val="28"/>
          <w:szCs w:val="28"/>
        </w:rPr>
        <w:t>на</w:t>
      </w:r>
      <w:proofErr w:type="gramEnd"/>
      <w:r w:rsidRPr="00235834">
        <w:rPr>
          <w:sz w:val="28"/>
          <w:szCs w:val="28"/>
        </w:rPr>
        <w:t xml:space="preserve"> координатной прямой;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t>округлять целые числа и десятичные дроби; находить приближения чисел с недостатком и с избытком, выполнять оценку числовых выражений;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t xml:space="preserve">пользоваться основными единицами длины, массы, времени, площади, объёма, скорости; выражать более крупные единицы </w:t>
      </w:r>
      <w:proofErr w:type="gramStart"/>
      <w:r w:rsidRPr="00235834">
        <w:rPr>
          <w:sz w:val="28"/>
          <w:szCs w:val="28"/>
        </w:rPr>
        <w:t>через</w:t>
      </w:r>
      <w:proofErr w:type="gramEnd"/>
      <w:r w:rsidRPr="00235834">
        <w:rPr>
          <w:sz w:val="28"/>
          <w:szCs w:val="28"/>
        </w:rPr>
        <w:t xml:space="preserve"> более мелкие и наоборот; 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t xml:space="preserve">решать текстовые задачи «на движение»; все виды задач на проценты; 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t>составлять несложные буквенные выражения и формулы; осуществлять в выражениях и формулах числовые подстановки и выполнять соответствующие вычисления;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t>решать простейшие линейные уравнения;</w:t>
      </w:r>
    </w:p>
    <w:p w:rsidR="007E3B74" w:rsidRPr="00235834" w:rsidRDefault="007E3B74" w:rsidP="004C3DE1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35834">
        <w:rPr>
          <w:sz w:val="28"/>
          <w:szCs w:val="28"/>
        </w:rPr>
        <w:t>выполнять построение и измерение углов с помощью транспортира.</w:t>
      </w:r>
    </w:p>
    <w:p w:rsidR="007E3B74" w:rsidRPr="00235834" w:rsidRDefault="007E3B74" w:rsidP="004C3DE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23583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7E3B74" w:rsidRPr="00235834" w:rsidRDefault="007E3B74" w:rsidP="004C3DE1">
      <w:pPr>
        <w:numPr>
          <w:ilvl w:val="0"/>
          <w:numId w:val="6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834">
        <w:rPr>
          <w:rFonts w:ascii="Times New Roman" w:hAnsi="Times New Roman" w:cs="Times New Roman"/>
          <w:color w:val="000000"/>
          <w:sz w:val="28"/>
          <w:szCs w:val="28"/>
        </w:rPr>
        <w:t xml:space="preserve">при решении несложных практических расчетных задач, в том числе с использованием при необходимости справочных материалов, калькулятора, компьютера; </w:t>
      </w:r>
    </w:p>
    <w:p w:rsidR="007E3B74" w:rsidRPr="00235834" w:rsidRDefault="007E3B74" w:rsidP="004C3DE1">
      <w:pPr>
        <w:numPr>
          <w:ilvl w:val="0"/>
          <w:numId w:val="6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834">
        <w:rPr>
          <w:rFonts w:ascii="Times New Roman" w:hAnsi="Times New Roman" w:cs="Times New Roman"/>
          <w:color w:val="000000"/>
          <w:sz w:val="28"/>
          <w:szCs w:val="28"/>
        </w:rPr>
        <w:t>в устной прикидке и оценке результатов вычислений;</w:t>
      </w:r>
    </w:p>
    <w:p w:rsidR="007E3B74" w:rsidRPr="00235834" w:rsidRDefault="007E3B74" w:rsidP="004C3DE1">
      <w:pPr>
        <w:numPr>
          <w:ilvl w:val="0"/>
          <w:numId w:val="6"/>
        </w:numPr>
        <w:shd w:val="clear" w:color="auto" w:fill="FFFFFF"/>
        <w:tabs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5834">
        <w:rPr>
          <w:rFonts w:ascii="Times New Roman" w:hAnsi="Times New Roman" w:cs="Times New Roman"/>
          <w:color w:val="000000"/>
          <w:sz w:val="28"/>
          <w:szCs w:val="28"/>
        </w:rPr>
        <w:t>при проверке результата вычисления с использованием различных приёмов.</w:t>
      </w: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1003BD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ab/>
      </w: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Pr="00235834" w:rsidRDefault="007E3B74" w:rsidP="004C3DE1">
      <w:pPr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Pr="00235834" w:rsidRDefault="007E3B74" w:rsidP="00054D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235834">
        <w:rPr>
          <w:rFonts w:ascii="Times New Roman" w:hAnsi="Times New Roman" w:cs="Times New Roman"/>
          <w:b/>
          <w:bCs/>
          <w:sz w:val="28"/>
          <w:szCs w:val="28"/>
        </w:rPr>
        <w:t>одержание программы</w:t>
      </w:r>
    </w:p>
    <w:p w:rsidR="007E3B74" w:rsidRPr="00235834" w:rsidRDefault="007E3B74" w:rsidP="00054D6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:rsidR="007E3B74" w:rsidRPr="00235834" w:rsidRDefault="007E3B74" w:rsidP="00054D64">
      <w:pPr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054D64">
      <w:pPr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Натуральные числа и шкалы.(18ч)</w:t>
      </w:r>
    </w:p>
    <w:p w:rsidR="007E3B74" w:rsidRPr="00235834" w:rsidRDefault="007E3B74" w:rsidP="00054D64">
      <w:pPr>
        <w:ind w:left="360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 xml:space="preserve">Натуральные числа и их сравнение. Геометрические фигуры: отрезок, </w:t>
      </w:r>
      <w:proofErr w:type="gramStart"/>
      <w:r w:rsidRPr="00235834">
        <w:rPr>
          <w:rFonts w:ascii="Times New Roman" w:hAnsi="Times New Roman" w:cs="Times New Roman"/>
          <w:sz w:val="28"/>
          <w:szCs w:val="28"/>
        </w:rPr>
        <w:t>прямая</w:t>
      </w:r>
      <w:proofErr w:type="gramEnd"/>
      <w:r w:rsidRPr="00235834">
        <w:rPr>
          <w:rFonts w:ascii="Times New Roman" w:hAnsi="Times New Roman" w:cs="Times New Roman"/>
          <w:sz w:val="28"/>
          <w:szCs w:val="28"/>
        </w:rPr>
        <w:t>, луч, треугольник. Измерение и построение отрезков. Координатный луч.</w:t>
      </w:r>
    </w:p>
    <w:p w:rsidR="007E3B74" w:rsidRPr="00235834" w:rsidRDefault="007E3B74" w:rsidP="00054D64">
      <w:pPr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Сложение и вычитание натуральных чисел(24 ч)</w:t>
      </w:r>
    </w:p>
    <w:p w:rsidR="007E3B74" w:rsidRPr="00235834" w:rsidRDefault="007E3B74" w:rsidP="00054D64">
      <w:pPr>
        <w:ind w:left="360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Сложение и вычитание натуральных чисел, свойства сложения. Решение текстовых задач. Числовое выражение. Буквенное выражение и его числовое значение. Решение линейных уравнений.</w:t>
      </w:r>
    </w:p>
    <w:p w:rsidR="007E3B74" w:rsidRPr="00235834" w:rsidRDefault="007E3B74" w:rsidP="00054D6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Умножение и деление натуральных чисел (30 ч)</w:t>
      </w:r>
    </w:p>
    <w:p w:rsidR="007E3B74" w:rsidRPr="00235834" w:rsidRDefault="007E3B74" w:rsidP="00054D64">
      <w:pPr>
        <w:ind w:left="360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Умножение и деление натуральных чисел, свойства умножения. Квадрат и куб числа. Решение текстовых задач.</w:t>
      </w:r>
    </w:p>
    <w:p w:rsidR="007E3B74" w:rsidRPr="00235834" w:rsidRDefault="007E3B74" w:rsidP="00054D6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Площади и объёмы(16 ч)</w:t>
      </w:r>
    </w:p>
    <w:p w:rsidR="007E3B74" w:rsidRPr="00235834" w:rsidRDefault="007E3B74" w:rsidP="00054D64">
      <w:pPr>
        <w:ind w:left="360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Вычисления по формулам. Прямоугольник. Площадь прямоугольника. Единицы площадей.</w:t>
      </w:r>
    </w:p>
    <w:p w:rsidR="007E3B74" w:rsidRPr="00235834" w:rsidRDefault="007E3B74" w:rsidP="00054D6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Обыкновенные дроби(29 ч)</w:t>
      </w:r>
    </w:p>
    <w:p w:rsidR="007E3B74" w:rsidRPr="00235834" w:rsidRDefault="007E3B74" w:rsidP="00054D64">
      <w:pPr>
        <w:ind w:left="360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Окружность и круг. Обыкновенная дробь. Основные задачи на дроби. Сравнение обыкновенных дробей. Сложение и вычитание дробей с одинаковыми знаменателями.</w:t>
      </w:r>
    </w:p>
    <w:p w:rsidR="007E3B74" w:rsidRPr="00235834" w:rsidRDefault="007E3B74" w:rsidP="00054D64">
      <w:pPr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Десятичные дроби. Сложение и вычитание десятичных дробей(18ч</w:t>
      </w:r>
      <w:proofErr w:type="gramStart"/>
      <w:r w:rsidRPr="00235834">
        <w:rPr>
          <w:rFonts w:ascii="Times New Roman" w:hAnsi="Times New Roman" w:cs="Times New Roman"/>
          <w:b/>
          <w:bCs/>
          <w:sz w:val="28"/>
          <w:szCs w:val="28"/>
        </w:rPr>
        <w:t xml:space="preserve"> )</w:t>
      </w:r>
      <w:proofErr w:type="gramEnd"/>
    </w:p>
    <w:p w:rsidR="007E3B74" w:rsidRPr="00235834" w:rsidRDefault="007E3B74" w:rsidP="00054D64">
      <w:pPr>
        <w:ind w:left="360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Десятичная дробь. Сравнение, округление, сложение и вычитание десятичных дробей. Решение текстовых задач.</w:t>
      </w:r>
    </w:p>
    <w:p w:rsidR="007E3B74" w:rsidRPr="00235834" w:rsidRDefault="007E3B74" w:rsidP="00054D64">
      <w:pPr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Умножение и деление десятичных дробей(32 ч)</w:t>
      </w:r>
    </w:p>
    <w:p w:rsidR="007E3B74" w:rsidRPr="00235834" w:rsidRDefault="007E3B74" w:rsidP="00054D64">
      <w:pPr>
        <w:ind w:left="360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Умножение и деление десятичных дробей. Среднее арифметическое нескольких чисел. Решение текстовых задач.</w:t>
      </w:r>
    </w:p>
    <w:p w:rsidR="007E3B74" w:rsidRPr="00235834" w:rsidRDefault="007E3B74" w:rsidP="00054D64">
      <w:pPr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Инструменты для вычислений и измерений(20 ч)</w:t>
      </w:r>
    </w:p>
    <w:p w:rsidR="007E3B74" w:rsidRPr="00235834" w:rsidRDefault="007E3B74" w:rsidP="00054D64">
      <w:pPr>
        <w:pStyle w:val="3"/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sz w:val="28"/>
          <w:szCs w:val="28"/>
        </w:rPr>
        <w:t>Начальные сведения о вычислениях на калькуляторе. Проценты. Основные задачи на проценты. Примеры таблиц и диаграмм. Угол, треугольник. Величина (градусная мера) угла. Единицы измерения углов. Измерение углов. Построение угла заданной величины.</w:t>
      </w:r>
    </w:p>
    <w:p w:rsidR="007E3B74" w:rsidRPr="00235834" w:rsidRDefault="007E3B74" w:rsidP="00054D64">
      <w:pPr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sz w:val="28"/>
          <w:szCs w:val="28"/>
        </w:rPr>
        <w:t>Повторение. Решение задач(17ч)</w:t>
      </w:r>
    </w:p>
    <w:p w:rsidR="007E3B74" w:rsidRPr="0023583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Pr="0023583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Pr="0023583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Default="007E3B74" w:rsidP="00054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E3B74" w:rsidRPr="00235834" w:rsidRDefault="007E3B74" w:rsidP="00DB2F83">
      <w:pPr>
        <w:pStyle w:val="a9"/>
        <w:spacing w:line="240" w:lineRule="atLeast"/>
        <w:rPr>
          <w:b/>
          <w:bCs/>
          <w:sz w:val="28"/>
          <w:szCs w:val="28"/>
        </w:rPr>
      </w:pPr>
      <w:r w:rsidRPr="00235834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                   Учебно-тематический  план</w:t>
      </w:r>
    </w:p>
    <w:p w:rsidR="007E3B74" w:rsidRPr="00235834" w:rsidRDefault="007E3B74" w:rsidP="00DB2F83">
      <w:pPr>
        <w:pStyle w:val="a9"/>
        <w:spacing w:line="240" w:lineRule="atLeast"/>
        <w:rPr>
          <w:b/>
          <w:bCs/>
          <w:sz w:val="28"/>
          <w:szCs w:val="28"/>
        </w:rPr>
      </w:pPr>
      <w:r w:rsidRPr="00235834">
        <w:rPr>
          <w:b/>
          <w:bCs/>
          <w:sz w:val="28"/>
          <w:szCs w:val="28"/>
        </w:rPr>
        <w:t xml:space="preserve">                                   (6 часов в неделю, всего 204ч)</w:t>
      </w:r>
    </w:p>
    <w:p w:rsidR="007E3B74" w:rsidRPr="00235834" w:rsidRDefault="007E3B74" w:rsidP="00DB2F83">
      <w:pPr>
        <w:pStyle w:val="a9"/>
        <w:spacing w:line="240" w:lineRule="atLeast"/>
        <w:rPr>
          <w:b/>
          <w:bCs/>
          <w:sz w:val="28"/>
          <w:szCs w:val="28"/>
        </w:rPr>
      </w:pPr>
    </w:p>
    <w:p w:rsidR="007E3B74" w:rsidRPr="00235834" w:rsidRDefault="007E3B74" w:rsidP="00DB2F83">
      <w:pPr>
        <w:pStyle w:val="a9"/>
        <w:spacing w:line="240" w:lineRule="atLeast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"/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8"/>
        <w:gridCol w:w="7562"/>
        <w:gridCol w:w="1440"/>
      </w:tblGrid>
      <w:tr w:rsidR="007E3B74" w:rsidRPr="00235834">
        <w:trPr>
          <w:cantSplit/>
          <w:trHeight w:val="555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№ темы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Количество часов</w:t>
            </w:r>
          </w:p>
        </w:tc>
      </w:tr>
      <w:tr w:rsidR="007E3B74" w:rsidRPr="00235834">
        <w:trPr>
          <w:cantSplit/>
          <w:trHeight w:val="288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1.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Натуральные числа и шкалы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19</w:t>
            </w:r>
          </w:p>
        </w:tc>
      </w:tr>
      <w:tr w:rsidR="007E3B74" w:rsidRPr="00235834">
        <w:trPr>
          <w:cantSplit/>
          <w:trHeight w:val="405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33</w:t>
            </w:r>
          </w:p>
        </w:tc>
      </w:tr>
      <w:tr w:rsidR="007E3B74" w:rsidRPr="00235834">
        <w:trPr>
          <w:cantSplit/>
          <w:trHeight w:val="411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3.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31</w:t>
            </w:r>
          </w:p>
        </w:tc>
      </w:tr>
      <w:tr w:rsidR="007E3B74" w:rsidRPr="00235834">
        <w:trPr>
          <w:cantSplit/>
          <w:trHeight w:val="417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4.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Площади и объёмы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13</w:t>
            </w:r>
          </w:p>
        </w:tc>
      </w:tr>
      <w:tr w:rsidR="007E3B74" w:rsidRPr="00235834">
        <w:trPr>
          <w:cantSplit/>
          <w:trHeight w:val="409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5.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27</w:t>
            </w:r>
          </w:p>
        </w:tc>
      </w:tr>
      <w:tr w:rsidR="007E3B74" w:rsidRPr="00235834">
        <w:trPr>
          <w:cantSplit/>
          <w:trHeight w:val="429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6.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 xml:space="preserve"> Десятичные дроби. Сложение и вычитание десятичных дробей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12</w:t>
            </w:r>
          </w:p>
        </w:tc>
      </w:tr>
      <w:tr w:rsidR="007E3B74" w:rsidRPr="00235834">
        <w:trPr>
          <w:cantSplit/>
          <w:trHeight w:val="407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7.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Умножение и деление десятичных дробей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32</w:t>
            </w:r>
          </w:p>
        </w:tc>
      </w:tr>
      <w:tr w:rsidR="007E3B74" w:rsidRPr="00235834">
        <w:trPr>
          <w:cantSplit/>
          <w:trHeight w:val="414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8.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Инструменты для измерения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20</w:t>
            </w:r>
          </w:p>
        </w:tc>
      </w:tr>
      <w:tr w:rsidR="007E3B74" w:rsidRPr="00235834">
        <w:trPr>
          <w:cantSplit/>
          <w:trHeight w:val="419"/>
        </w:trPr>
        <w:tc>
          <w:tcPr>
            <w:tcW w:w="867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9.</w:t>
            </w:r>
          </w:p>
        </w:tc>
        <w:tc>
          <w:tcPr>
            <w:tcW w:w="756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Повторение</w:t>
            </w:r>
          </w:p>
        </w:tc>
        <w:tc>
          <w:tcPr>
            <w:tcW w:w="1440" w:type="dxa"/>
            <w:vAlign w:val="center"/>
          </w:tcPr>
          <w:p w:rsidR="007E3B74" w:rsidRPr="00235834" w:rsidRDefault="007E3B74">
            <w:pPr>
              <w:pStyle w:val="a9"/>
              <w:spacing w:line="240" w:lineRule="atLeast"/>
              <w:jc w:val="center"/>
              <w:rPr>
                <w:sz w:val="28"/>
                <w:szCs w:val="28"/>
              </w:rPr>
            </w:pPr>
            <w:r w:rsidRPr="00235834">
              <w:rPr>
                <w:sz w:val="28"/>
                <w:szCs w:val="28"/>
              </w:rPr>
              <w:t>17</w:t>
            </w:r>
          </w:p>
        </w:tc>
      </w:tr>
    </w:tbl>
    <w:p w:rsidR="007E3B74" w:rsidRPr="00235834" w:rsidRDefault="007E3B74" w:rsidP="00DB2F83">
      <w:pPr>
        <w:pStyle w:val="a9"/>
        <w:spacing w:line="240" w:lineRule="atLeast"/>
        <w:jc w:val="center"/>
        <w:rPr>
          <w:i/>
          <w:iCs/>
          <w:sz w:val="28"/>
          <w:szCs w:val="28"/>
        </w:rPr>
      </w:pPr>
    </w:p>
    <w:p w:rsidR="007E3B74" w:rsidRPr="00235834" w:rsidRDefault="007E3B74" w:rsidP="00DB2F83">
      <w:pPr>
        <w:pStyle w:val="a9"/>
        <w:spacing w:line="240" w:lineRule="atLeast"/>
        <w:jc w:val="center"/>
        <w:rPr>
          <w:i/>
          <w:iCs/>
          <w:sz w:val="28"/>
          <w:szCs w:val="28"/>
        </w:rPr>
      </w:pPr>
    </w:p>
    <w:p w:rsidR="007E3B74" w:rsidRPr="00235834" w:rsidRDefault="007E3B74" w:rsidP="00DB2F83">
      <w:pPr>
        <w:pStyle w:val="a9"/>
        <w:spacing w:line="240" w:lineRule="atLeast"/>
        <w:jc w:val="center"/>
        <w:rPr>
          <w:i/>
          <w:iCs/>
          <w:sz w:val="28"/>
          <w:szCs w:val="28"/>
        </w:rPr>
      </w:pPr>
    </w:p>
    <w:p w:rsidR="007E3B74" w:rsidRPr="0023583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8B0F4D" w:rsidRDefault="008B0F4D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8B0F4D" w:rsidRDefault="008B0F4D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8B0F4D" w:rsidRDefault="008B0F4D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8B0F4D" w:rsidRDefault="008B0F4D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8B0F4D" w:rsidRDefault="008B0F4D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8B0F4D" w:rsidRDefault="008B0F4D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8B0F4D" w:rsidRDefault="008B0F4D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8B0F4D" w:rsidRDefault="008B0F4D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8B0F4D" w:rsidRPr="00235834" w:rsidRDefault="008B0F4D" w:rsidP="00DB2F83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Default="007E3B74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</w:p>
    <w:p w:rsidR="008B0F4D" w:rsidRDefault="008B0F4D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</w:p>
    <w:p w:rsidR="008B0F4D" w:rsidRDefault="008B0F4D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</w:p>
    <w:p w:rsidR="008B0F4D" w:rsidRDefault="008B0F4D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</w:p>
    <w:p w:rsidR="008B0F4D" w:rsidRDefault="008B0F4D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</w:p>
    <w:p w:rsidR="008B0F4D" w:rsidRDefault="008B0F4D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</w:p>
    <w:p w:rsidR="008B0F4D" w:rsidRPr="006E63D9" w:rsidRDefault="008B0F4D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Календарно-тематическое планирование</w:t>
      </w:r>
    </w:p>
    <w:p w:rsidR="007E3B74" w:rsidRPr="006E63D9" w:rsidRDefault="007E3B74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  <w:r w:rsidRPr="006E63D9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Учебного материала 5 класс по математике</w:t>
      </w:r>
    </w:p>
    <w:p w:rsidR="007E3B74" w:rsidRPr="006E63D9" w:rsidRDefault="007E3B74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  <w:r w:rsidRPr="006E63D9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Учебник «Математика 5»</w:t>
      </w:r>
    </w:p>
    <w:p w:rsidR="007E3B74" w:rsidRPr="006E63D9" w:rsidRDefault="007E3B74" w:rsidP="00235834">
      <w:pPr>
        <w:suppressAutoHyphens/>
        <w:jc w:val="center"/>
        <w:rPr>
          <w:rStyle w:val="af5"/>
          <w:rFonts w:ascii="Times New Roman" w:hAnsi="Times New Roman" w:cs="Times New Roman"/>
          <w:b/>
          <w:i w:val="0"/>
          <w:sz w:val="28"/>
          <w:szCs w:val="28"/>
        </w:rPr>
      </w:pPr>
      <w:r w:rsidRPr="006E63D9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Авторы:</w:t>
      </w:r>
      <w:r w:rsidR="007F1B64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Pr="006E63D9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Н.Я.</w:t>
      </w:r>
      <w:r w:rsidR="007F1B64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="007F1B64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Виленкин</w:t>
      </w:r>
      <w:proofErr w:type="spellEnd"/>
      <w:r w:rsidR="007F1B64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 xml:space="preserve">, </w:t>
      </w:r>
      <w:proofErr w:type="spellStart"/>
      <w:r w:rsidRPr="006E63D9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В.И.Жохов</w:t>
      </w:r>
      <w:proofErr w:type="spellEnd"/>
      <w:r w:rsidRPr="006E63D9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,</w:t>
      </w:r>
      <w:r w:rsidR="007F1B64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spellStart"/>
      <w:r w:rsidRPr="006E63D9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А.С.Чесноков</w:t>
      </w:r>
      <w:proofErr w:type="spellEnd"/>
      <w:proofErr w:type="gramStart"/>
      <w:r w:rsidR="007F1B64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 xml:space="preserve"> ,</w:t>
      </w:r>
      <w:proofErr w:type="spellStart"/>
      <w:proofErr w:type="gramEnd"/>
      <w:r w:rsidR="007F1B64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С.И</w:t>
      </w:r>
      <w:r w:rsidRPr="006E63D9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.Шварцбург</w:t>
      </w:r>
      <w:proofErr w:type="spellEnd"/>
      <w:r w:rsidRPr="006E63D9">
        <w:rPr>
          <w:rStyle w:val="af5"/>
          <w:rFonts w:ascii="Times New Roman" w:hAnsi="Times New Roman" w:cs="Times New Roman"/>
          <w:b/>
          <w:i w:val="0"/>
          <w:sz w:val="28"/>
          <w:szCs w:val="28"/>
        </w:rPr>
        <w:t>, Мнемозина,2008 г.</w:t>
      </w:r>
    </w:p>
    <w:p w:rsidR="007E3B74" w:rsidRPr="006E63D9" w:rsidRDefault="007E3B74" w:rsidP="00235834">
      <w:pPr>
        <w:suppressAutoHyphens/>
        <w:jc w:val="center"/>
        <w:rPr>
          <w:rStyle w:val="af5"/>
          <w:sz w:val="28"/>
          <w:szCs w:val="28"/>
        </w:rPr>
      </w:pPr>
    </w:p>
    <w:p w:rsidR="007E3B74" w:rsidRPr="006E63D9" w:rsidRDefault="007E3B74" w:rsidP="00235834">
      <w:pPr>
        <w:suppressAutoHyphens/>
        <w:jc w:val="center"/>
        <w:rPr>
          <w:rStyle w:val="af5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831"/>
        <w:gridCol w:w="4485"/>
        <w:gridCol w:w="1617"/>
        <w:gridCol w:w="1325"/>
        <w:gridCol w:w="1323"/>
      </w:tblGrid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Урок </w:t>
            </w:r>
          </w:p>
          <w:p w:rsidR="007E3B74" w:rsidRPr="00090299" w:rsidRDefault="007E3B74" w:rsidP="00235834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№</w:t>
            </w:r>
          </w:p>
          <w:p w:rsidR="007E3B74" w:rsidRPr="00090299" w:rsidRDefault="007E3B74" w:rsidP="00235834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proofErr w:type="gramStart"/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</w:t>
            </w:r>
            <w:proofErr w:type="gramEnd"/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/п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  <w:p w:rsidR="007E3B74" w:rsidRPr="00090299" w:rsidRDefault="007E3B74" w:rsidP="00235834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содержание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Количество 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      часов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  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  <w:p w:rsidR="007E3B74" w:rsidRDefault="007C27D4" w:rsidP="00235834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Вид</w:t>
            </w:r>
          </w:p>
          <w:p w:rsidR="007C27D4" w:rsidRPr="007C27D4" w:rsidRDefault="007C27D4" w:rsidP="00235834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контроля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  <w:p w:rsidR="007E3B74" w:rsidRPr="00090299" w:rsidRDefault="007C27D4" w:rsidP="00235834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Дата</w:t>
            </w:r>
            <w:r w:rsidR="007E3B74"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 </w:t>
            </w:r>
          </w:p>
          <w:p w:rsidR="007E3B74" w:rsidRPr="00090299" w:rsidRDefault="007E3B74" w:rsidP="00235834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E63D9" w:rsidRDefault="007E3B74" w:rsidP="00235834">
            <w:pPr>
              <w:suppressAutoHyphens/>
              <w:snapToGrid w:val="0"/>
              <w:jc w:val="center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E63D9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Раздел</w:t>
            </w:r>
            <w:proofErr w:type="gramStart"/>
            <w:r w:rsidRPr="006E63D9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1</w:t>
            </w:r>
            <w:proofErr w:type="gramEnd"/>
            <w:r w:rsidRPr="006E63D9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.Натуральные 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E63D9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E63D9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18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E63D9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E63D9">
              <w:rPr>
                <w:rStyle w:val="af5"/>
                <w:rFonts w:ascii="Times New Roman" w:hAnsi="Times New Roman" w:cs="Times New Roman"/>
                <w:i w:val="0"/>
                <w:sz w:val="28"/>
                <w:szCs w:val="28"/>
              </w:rPr>
              <w:t>1.1.Обозначение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E63D9" w:rsidRDefault="007E3B74" w:rsidP="00235834">
            <w:pPr>
              <w:suppressAutoHyphens/>
              <w:snapToGrid w:val="0"/>
              <w:rPr>
                <w:rStyle w:val="af5"/>
              </w:rPr>
            </w:pPr>
            <w:r w:rsidRPr="006E63D9">
              <w:rPr>
                <w:rStyle w:val="af5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Обозначение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1.3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Обозначение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1.4 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Отрезок. Длина отрезка. </w:t>
            </w: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                                                    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Треугольник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Отрезок. Длина отрезка. Треугольник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1.6. 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Отрезок. Длина отрезка. Треугольник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Отрезок. Длина отрезка. Треугольник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Плоскость. Прямая. Луч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1.9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Плоскость. Прямая. Луч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1.10.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Плоскость. Прямая. Луч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1.11.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Шкалы и координаты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1.12.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Шкалы и координаты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1.13.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Шкалы и координаты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1.14.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Меньше или больше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1.15.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Меньше или больше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1.16.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Меньше или больше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1.17.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Меньше или больше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8B0F4D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4D" w:rsidRPr="00090299" w:rsidRDefault="008B0F4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4D" w:rsidRDefault="008B0F4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4D" w:rsidRPr="00090299" w:rsidRDefault="008B0F4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4D" w:rsidRPr="00090299" w:rsidRDefault="008B0F4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4D" w:rsidRPr="00090299" w:rsidRDefault="008B0F4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1.18.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№1 по теме: «Натуральные числа»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E63D9" w:rsidRDefault="007E3B74" w:rsidP="00235834">
            <w:pPr>
              <w:suppressAutoHyphens/>
              <w:snapToGrid w:val="0"/>
              <w:jc w:val="center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E63D9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Раздел 2.Сложение и вычитание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E63D9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E63D9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24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2.6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2.7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Вычитание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Вычитание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Вычитание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2.10.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Вычитание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2.11.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Вычитание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2.12.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№2 по теме: «Сложение и вычитание натуральных чисел»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1.13.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Числовые и буквенные выражения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2.14.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Числовые и буквенные выражения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2.15.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Числовые и буквенные выражения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2.16.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Числовые и буквенные выражения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2.17.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Буквенная запись свой</w:t>
            </w:r>
            <w:proofErr w:type="gramStart"/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ств сл</w:t>
            </w:r>
            <w:proofErr w:type="gramEnd"/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ожения и вычитания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2.18.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Буквенная запись свой</w:t>
            </w:r>
            <w:proofErr w:type="gramStart"/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ств сл</w:t>
            </w:r>
            <w:proofErr w:type="gramEnd"/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ожения и вычитания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2.19.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Буквенная запись свой</w:t>
            </w:r>
            <w:proofErr w:type="gramStart"/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ств сл</w:t>
            </w:r>
            <w:proofErr w:type="gramEnd"/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ожения и вычитания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2.20.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Уравнения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2.21.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Уравнения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2.22.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Уравнения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2.23.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Уравнения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8B0F4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lastRenderedPageBreak/>
              <w:t>4</w:t>
            </w:r>
            <w:r w:rsidR="007E3B74"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2.24.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№3 по теме: «Решение уравнений»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E63D9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E63D9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Раздел 3. Умножение и деление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E63D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6E63D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3.6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натуральных чисел и его свойства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с остатком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с остатком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с остатком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3.17.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№4 по теме: «Умножение и деление натуральных чисел»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8B0F4D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Упрощение выражений</w:t>
            </w:r>
          </w:p>
          <w:p w:rsidR="008B0F4D" w:rsidRPr="008B0F4D" w:rsidRDefault="008B0F4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Числовые и буквенные выражения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3.19.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Упрощение выражений</w:t>
            </w:r>
          </w:p>
          <w:p w:rsidR="008B0F4D" w:rsidRPr="00090299" w:rsidRDefault="008B0F4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Числовые и буквенные выражения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Упрощение выражений</w:t>
            </w:r>
          </w:p>
          <w:p w:rsidR="008B0F4D" w:rsidRPr="00090299" w:rsidRDefault="007B7DE6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Числовые и буквенные выражения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Упрощение выражений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Упрощение выражений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Упрощение выражений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Упрощение выражений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Порядок выполнения действий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Порядок выполнения действий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8B0F4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3.27.</w:t>
            </w:r>
            <w:r w:rsidR="007B7DE6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Квадрат и куб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lastRenderedPageBreak/>
              <w:t>70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Квадрат и куб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3.29.</w:t>
            </w:r>
            <w:r w:rsidR="007B7DE6"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 xml:space="preserve"> </w:t>
            </w:r>
            <w:r w:rsidR="007B7DE6"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№5 по теме: «Упрощение выражений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B7DE6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Раздел 4. Площади и объемы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B7DE6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B5D0D" w:rsidRDefault="006B5D0D" w:rsidP="007B7DE6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f5"/>
                <w:rFonts w:ascii="Times New Roman" w:hAnsi="Times New Roman" w:cs="Times New Roman"/>
                <w:i w:val="0"/>
                <w:sz w:val="28"/>
                <w:szCs w:val="28"/>
              </w:rPr>
              <w:t>4.1</w:t>
            </w:r>
            <w:r w:rsidR="007B7DE6" w:rsidRPr="006B5D0D">
              <w:rPr>
                <w:rStyle w:val="af5"/>
                <w:rFonts w:ascii="Times New Roman" w:hAnsi="Times New Roman" w:cs="Times New Roman"/>
                <w:i w:val="0"/>
                <w:sz w:val="28"/>
                <w:szCs w:val="28"/>
              </w:rPr>
              <w:t>Формулы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16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6B5D0D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6B5D0D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4.1.Формулы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Формулы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6B5D0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4.3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 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Площадь. Формула площади прямоугольника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Площадь. Формула площади прямоугольника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Площадь. Формула площади прямоугольника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4.6.</w:t>
            </w:r>
            <w:r w:rsidR="006B5D0D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Единицы измерения площадей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Единицы  измерения площадей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Единицы  измерения площадей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Единицы  измерения площадей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4.10.</w:t>
            </w:r>
            <w:r w:rsidR="006B5D0D"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 </w:t>
            </w:r>
            <w:r w:rsidR="006B5D0D"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Прямоугольный параллелепипед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4.11.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Прямоугольный параллелепипед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4.12.</w:t>
            </w:r>
            <w:r w:rsidR="006B5D0D"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 </w:t>
            </w:r>
            <w:r w:rsidR="006B5D0D"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Объёмы. Объём прямоугольного параллелепипеда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4.13.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Объёмы. Объём прямоугольного параллелепипеда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4.14.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Объёмы. Объём прямоугольного параллелепипеда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D0D" w:rsidRPr="00090299" w:rsidRDefault="007E3B74" w:rsidP="006B5D0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4.15.</w:t>
            </w:r>
            <w:r w:rsidR="006B5D0D"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 xml:space="preserve"> </w:t>
            </w:r>
            <w:r w:rsidR="006B5D0D"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№6 по теме: «Площади и объёмы»</w:t>
            </w:r>
          </w:p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.№ 6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F1B6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7E3B74" w:rsidRPr="007F1B64">
              <w:rPr>
                <w:rStyle w:val="af5"/>
                <w:rFonts w:ascii="Times New Roman" w:hAnsi="Times New Roman" w:cs="Times New Roman"/>
                <w:b/>
                <w:sz w:val="28"/>
                <w:szCs w:val="28"/>
              </w:rPr>
              <w:t>аздел 5. Обыкновенные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Окружность и круг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Окружность и круг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Окружность и круг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Доли. Обыкновенные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оли. Обыкновенные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Доли. Обыкновенные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Доли. Обыкновенные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5.8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Доли. Обыкновенные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Сравнение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5.10.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Сравнение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lastRenderedPageBreak/>
              <w:t>99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5.11.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Сравнение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5.12.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Правильные и неправильные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5.13.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Правильные и неправильные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5.14.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Правильные и неправильные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5.15.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№7 по теме: «Сравнение дробей. Правильные и неправильные дроби»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Кр.№7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 5.16.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дробей с одинаковыми знаменателями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5.17.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дробей с одинаковыми знаменателями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5.18.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дробей с одинаковыми знаменателями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5.19.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дробей с одинаковыми знаменателями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и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109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и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и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Смешанные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Смешанные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Смешанные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 смешанных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 смешанных чисел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5.28.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 смешанных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6B5D0D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D0D" w:rsidRPr="00090299" w:rsidRDefault="006B5D0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D0D" w:rsidRDefault="006B5D0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смешанных дробей</w:t>
            </w:r>
            <w:bookmarkStart w:id="0" w:name="_GoBack"/>
            <w:bookmarkEnd w:id="0"/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D0D" w:rsidRPr="00090299" w:rsidRDefault="006B5D0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5D0D" w:rsidRPr="00090299" w:rsidRDefault="006B5D0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D0D" w:rsidRPr="00090299" w:rsidRDefault="006B5D0D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5.29.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№8 по теме: «Сложение и вычитание дробей»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Кр.№8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Раздел 6. Десятичные дроби. Сложение и вычитание 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18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118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Десятичная запись дробных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lastRenderedPageBreak/>
              <w:t xml:space="preserve"> 119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Десятичная запись дробных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Десятичная запись дробных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Сравнение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Сравнение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Сравнение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Сравнение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6.10.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6.11.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129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6.12.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6.13.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6.14.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6.15.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Приближенные значения чисел. Округление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6.16.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Приближенные значения чисел. Округление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6.17.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Приближенные значения чисел. Округление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6.18.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№9 по теме: «Сложение и вычитание десятичных дробей»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.№ 9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jc w:val="center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Раздел 7. Умножение и деление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32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 на натуральные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 на натуральные числа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 на натуральные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139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 на натуральные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десятичных дробей на натуральные числа</w:t>
            </w:r>
          </w:p>
          <w:p w:rsidR="007E3B74" w:rsidRPr="00090299" w:rsidRDefault="007E3B74" w:rsidP="0023583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lastRenderedPageBreak/>
              <w:t>141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десятичных дробей на натуральные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десятичных дробей на натуральные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десятичных дробей на натуральные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десятичных дробей на натуральные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десятичных дробей на натуральные числа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7.11.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№10 по теме: «Умножение и деление десятичных дробей на натуральное число»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.№ 10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149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Деление на десятичную дробь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7.19.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на десятичную дробь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на десятичную дробь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на десятичную дробь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7.22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на десятичную дробь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7.23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на десятичную дробь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159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7.24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на десятичную дробь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7.25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на десятичную дробь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7.26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Деление на десятичную дробь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Среднее арифметическое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7.28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Среднее арифметическое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7.29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Среднее арифметическое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7.30.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Среднее арифметическое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7.31.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Среднее арифметическое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7.32.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№11 по теме: «Умножение и деление десятичных дробей»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Кр.№11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jc w:val="center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Раздел 8. Инструменты для вычислений  и измерений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20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Микрокалькулятор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169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Микрокалькулятор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Проценты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Проценты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Проценты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Проценты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Проценты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Проценты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8.9.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№12 по теме: «Проценты»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Кр.№12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Угол. Прямой и развёрнутый угол. Чертёжный треугольник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Угол. Прямой и развёрнутый угол. Чертёжный треугольник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179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Угол. Прямой и развёрнутый угол. Чертёжный треугольник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Угол. Прямой и развёрнутый угол. Чертёжный треугольник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Измерение углов. Транспортир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Измерение углов. Транспортир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Измерение углов. Транспортир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Измерение углов. Транспортир</w:t>
            </w:r>
          </w:p>
          <w:p w:rsidR="007E3B74" w:rsidRPr="00090299" w:rsidRDefault="007E3B74" w:rsidP="00235834">
            <w:pPr>
              <w:suppressAutoHyphens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Круговые диаграммы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8.19.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Круговые диаграммы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8.20.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№13 по теме: «Измерение углов»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Кр.№13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jc w:val="center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Раздел 9. Повторение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7F1B64" w:rsidRDefault="007E3B74" w:rsidP="00235834">
            <w:pPr>
              <w:suppressAutoHyphens/>
              <w:snapToGrid w:val="0"/>
              <w:jc w:val="center"/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7F1B64">
              <w:rPr>
                <w:rStyle w:val="af5"/>
                <w:rFonts w:ascii="Times New Roman" w:hAnsi="Times New Roman" w:cs="Times New Roman"/>
                <w:b/>
                <w:i w:val="0"/>
                <w:sz w:val="28"/>
                <w:szCs w:val="28"/>
              </w:rPr>
              <w:t>17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9.1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189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lastRenderedPageBreak/>
              <w:t>190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Сложение и вычитание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и деление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и деление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9.6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и деление натуральных чисел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9.7.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Площади и объёмы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9.8.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Площади и объёмы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9.9.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Обыкновенные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197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9.10.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Обыкновенные дроби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198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9.11.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Десятичные дроби. 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199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9.12.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Десятичные дроби. 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200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9.13.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Десятичные дроби. Сложение и вычитание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201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9.14.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и деление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202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9.15.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Умножение и деление десятичных дробей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203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9.16.</w:t>
            </w: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 xml:space="preserve">Умножение и деление десятичных дробей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  <w:tr w:rsidR="007E3B74" w:rsidRPr="00090299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204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9.17.</w:t>
            </w: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  <w:lang w:eastAsia="ar-SA"/>
              </w:rPr>
              <w:t>Контрольная работа №14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</w:pPr>
            <w:r w:rsidRPr="0009029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3B74" w:rsidRPr="00090299" w:rsidRDefault="007C27D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  <w:t>Кр.№14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B74" w:rsidRPr="00090299" w:rsidRDefault="007E3B74" w:rsidP="00235834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  <w:lang w:eastAsia="ar-SA"/>
              </w:rPr>
            </w:pPr>
          </w:p>
        </w:tc>
      </w:tr>
    </w:tbl>
    <w:p w:rsidR="007E3B74" w:rsidRPr="00090299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Pr="00090299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Pr="00090299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Pr="00090299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Pr="00090299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 </w:t>
      </w: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Default="007E3B74" w:rsidP="00235834">
      <w:pPr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</w:p>
    <w:p w:rsidR="007E3B74" w:rsidRPr="00090299" w:rsidRDefault="007E3B74" w:rsidP="009A52CD">
      <w:pPr>
        <w:tabs>
          <w:tab w:val="left" w:pos="6265"/>
        </w:tabs>
        <w:suppressAutoHyphens/>
        <w:jc w:val="center"/>
        <w:rPr>
          <w:rFonts w:ascii="Times New Roman" w:hAnsi="Times New Roman" w:cs="Times New Roman"/>
          <w:b/>
          <w:bCs/>
          <w:color w:val="000000"/>
          <w:kern w:val="0"/>
          <w:sz w:val="36"/>
          <w:szCs w:val="36"/>
          <w:lang w:eastAsia="ar-SA"/>
        </w:rPr>
      </w:pPr>
      <w:r w:rsidRPr="00090299">
        <w:rPr>
          <w:rFonts w:ascii="Times New Roman" w:hAnsi="Times New Roman" w:cs="Times New Roman"/>
          <w:b/>
          <w:bCs/>
          <w:color w:val="000000"/>
          <w:kern w:val="0"/>
          <w:sz w:val="36"/>
          <w:szCs w:val="36"/>
          <w:lang w:eastAsia="ar-SA"/>
        </w:rPr>
        <w:lastRenderedPageBreak/>
        <w:t>Перечень ключевых слов</w:t>
      </w:r>
    </w:p>
    <w:p w:rsidR="007E3B74" w:rsidRPr="00090299" w:rsidRDefault="007E3B74" w:rsidP="009A52CD">
      <w:pPr>
        <w:tabs>
          <w:tab w:val="left" w:pos="6265"/>
        </w:tabs>
        <w:suppressAutoHyphens/>
        <w:jc w:val="center"/>
        <w:rPr>
          <w:rFonts w:ascii="Times New Roman" w:hAnsi="Times New Roman" w:cs="Times New Roman"/>
          <w:b/>
          <w:bCs/>
          <w:color w:val="000000"/>
          <w:kern w:val="0"/>
          <w:sz w:val="36"/>
          <w:szCs w:val="36"/>
          <w:lang w:eastAsia="ar-SA"/>
        </w:rPr>
      </w:pP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Абак                                                                                   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Ар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Аршин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Биссектриса угла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Многоугольник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Параллелепипед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Буквенное выражение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Числовое выражение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Вычитаемое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Натуральный ряд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Доли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Десятичные дроби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Неправильные дроби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Правильные дроби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Обыкновенные дроби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Диаметр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Радиус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Окружность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Сложение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Дробная часть смешанного числа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Дуга окружности 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Многозначные числа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Миллиард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Миллион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 xml:space="preserve">Делимое 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Слагаемое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Уменьшаемое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Разность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Сумма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Множитель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Произведение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Делитель</w:t>
      </w:r>
    </w:p>
    <w:p w:rsidR="007E3B74" w:rsidRPr="00090299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</w:pPr>
      <w:r w:rsidRPr="00090299">
        <w:rPr>
          <w:rFonts w:ascii="Times New Roman" w:hAnsi="Times New Roman" w:cs="Times New Roman"/>
          <w:color w:val="000000"/>
          <w:kern w:val="0"/>
          <w:sz w:val="28"/>
          <w:szCs w:val="28"/>
          <w:lang w:eastAsia="ar-SA"/>
        </w:rPr>
        <w:t>Частное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Длина отрезка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Неравенство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Округление чисел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Плоскость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Площадь квадрата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Поверхность параллелепипеда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Числитель дроби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lastRenderedPageBreak/>
        <w:t>Знаменатель дроби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Штрих шкалы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Шкала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Неполное частное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Равные фигуры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Показатель степени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Транспортир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Средняя скорость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Квадрат числа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Километр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Уравнение 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Корень уравнения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Координата точки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куб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координатный луч</w:t>
      </w:r>
    </w:p>
    <w:p w:rsidR="007E3B74" w:rsidRPr="009A52CD" w:rsidRDefault="007E3B74" w:rsidP="009A52CD">
      <w:pPr>
        <w:numPr>
          <w:ilvl w:val="0"/>
          <w:numId w:val="12"/>
        </w:num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чертёжный треугольник</w:t>
      </w:r>
    </w:p>
    <w:p w:rsidR="007E3B74" w:rsidRPr="00235834" w:rsidRDefault="007E3B74" w:rsidP="009A52CD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Pr="00235834" w:rsidRDefault="007E3B74" w:rsidP="009A52CD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Pr="00235834" w:rsidRDefault="007E3B74" w:rsidP="009A52CD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Pr="00235834" w:rsidRDefault="007E3B74" w:rsidP="009A52CD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Pr="00235834" w:rsidRDefault="007E3B74" w:rsidP="009A52CD">
      <w:pPr>
        <w:pStyle w:val="a9"/>
        <w:spacing w:line="240" w:lineRule="atLeast"/>
        <w:rPr>
          <w:i/>
          <w:iCs/>
          <w:sz w:val="28"/>
          <w:szCs w:val="28"/>
        </w:rPr>
      </w:pPr>
    </w:p>
    <w:p w:rsidR="007E3B74" w:rsidRPr="00235834" w:rsidRDefault="007E3B74" w:rsidP="009A52CD">
      <w:pPr>
        <w:pStyle w:val="a9"/>
        <w:spacing w:line="240" w:lineRule="atLeast"/>
        <w:ind w:left="-284"/>
        <w:rPr>
          <w:i/>
          <w:iCs/>
          <w:sz w:val="28"/>
          <w:szCs w:val="28"/>
        </w:rPr>
      </w:pPr>
    </w:p>
    <w:p w:rsidR="007E3B74" w:rsidRPr="00235834" w:rsidRDefault="007E3B74" w:rsidP="009A52CD">
      <w:pPr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Pr="00235834" w:rsidRDefault="007E3B74" w:rsidP="009A52CD">
      <w:pPr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9A52CD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9A52CD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E3B74" w:rsidRPr="00235834" w:rsidRDefault="007E3B74" w:rsidP="009A52CD">
      <w:pPr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7E3B74" w:rsidRDefault="007E3B74" w:rsidP="009A52C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E3B74" w:rsidRDefault="007E3B74" w:rsidP="009A52C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E3B74" w:rsidRDefault="007E3B74" w:rsidP="009A52C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E3B74" w:rsidRDefault="007E3B74" w:rsidP="009A52C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E3B74" w:rsidRDefault="007E3B74" w:rsidP="009A52C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E3B74" w:rsidRDefault="007E3B74" w:rsidP="009A52C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E3B74" w:rsidRDefault="007E3B74" w:rsidP="009A52C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E3B74" w:rsidRDefault="007E3B74" w:rsidP="009A52C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7E3B74" w:rsidRPr="009A52CD" w:rsidRDefault="007E3B74" w:rsidP="009A52CD">
      <w:pPr>
        <w:suppressAutoHyphens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ar-SA"/>
        </w:rPr>
        <w:t>С</w:t>
      </w:r>
      <w:r w:rsidRPr="009A52CD">
        <w:rPr>
          <w:rFonts w:ascii="Times New Roman" w:hAnsi="Times New Roman" w:cs="Times New Roman"/>
          <w:b/>
          <w:bCs/>
          <w:kern w:val="0"/>
          <w:sz w:val="28"/>
          <w:szCs w:val="28"/>
          <w:lang w:eastAsia="ar-SA"/>
        </w:rPr>
        <w:t>писок литературы для учителя</w:t>
      </w:r>
    </w:p>
    <w:p w:rsidR="007E3B74" w:rsidRPr="009A52CD" w:rsidRDefault="007E3B74" w:rsidP="009A52CD">
      <w:pPr>
        <w:suppressAutoHyphens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lastRenderedPageBreak/>
        <w:t>В.И. Жохов, В.Н. Погодин Математический тренажер. 5 класс</w:t>
      </w:r>
      <w:proofErr w:type="gram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.: </w:t>
      </w:r>
      <w:proofErr w:type="gram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Пособие для учителей и учащихся. – М.:ЗАО «РОСМЭН-ПРЕСС», 2005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Волович М. Б. Как обеспечить усвоение математики в 5 классе: Методическое пособие</w:t>
      </w:r>
      <w:proofErr w:type="gram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/ П</w:t>
      </w:r>
      <w:proofErr w:type="gram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од редакцией А.Г. Мордковича. - М.: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Вентана-Графф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– Мозаика-Синтез, 2003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Ермилова Т.В. Тематическое и поурочное планирование по математике: к учебнику Н. Я.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Виленкина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и др. «Математика. 5 класс».- М.: Экзамен, 2006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Ершова А. П.,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Голобородько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В.В. Самостоятельные и контрольные работы по математике для 5 класса.- М.: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Илекса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, 2003</w:t>
      </w:r>
    </w:p>
    <w:p w:rsidR="007E3B74" w:rsidRPr="009A52CD" w:rsidRDefault="007E3B74" w:rsidP="009A52CD">
      <w:pPr>
        <w:suppressAutoHyphens/>
        <w:ind w:left="360"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i/>
          <w:iCs/>
          <w:kern w:val="0"/>
          <w:sz w:val="28"/>
          <w:szCs w:val="28"/>
          <w:lang w:eastAsia="ar-SA"/>
        </w:rPr>
        <w:t xml:space="preserve"> </w:t>
      </w: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Математика /  составители Э.Д. Днепров, А.Г Аркадьев.-2-е изд., стереотип.- М.: Дрофа, 2008 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Математика. 5 класс. Поурочные планы по учебнику                Н.Я.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Виленкин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и др. В 3 ч. Часть </w:t>
      </w:r>
      <w:r w:rsidRPr="009A52CD">
        <w:rPr>
          <w:rFonts w:ascii="Times New Roman" w:hAnsi="Times New Roman" w:cs="Times New Roman"/>
          <w:kern w:val="0"/>
          <w:sz w:val="28"/>
          <w:szCs w:val="28"/>
          <w:rtl/>
          <w:lang w:eastAsia="he-IL" w:bidi="he-IL"/>
        </w:rPr>
        <w:t>׀</w:t>
      </w: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, </w:t>
      </w:r>
      <w:r w:rsidRPr="009A52CD">
        <w:rPr>
          <w:rFonts w:ascii="Times New Roman" w:hAnsi="Times New Roman" w:cs="Times New Roman"/>
          <w:kern w:val="0"/>
          <w:sz w:val="28"/>
          <w:szCs w:val="28"/>
          <w:rtl/>
          <w:lang w:eastAsia="he-IL" w:bidi="he-IL"/>
        </w:rPr>
        <w:t>׀׀</w:t>
      </w: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, </w:t>
      </w:r>
      <w:r w:rsidRPr="009A52CD">
        <w:rPr>
          <w:rFonts w:ascii="Times New Roman" w:hAnsi="Times New Roman" w:cs="Times New Roman"/>
          <w:kern w:val="0"/>
          <w:sz w:val="28"/>
          <w:szCs w:val="28"/>
          <w:rtl/>
          <w:lang w:eastAsia="he-IL" w:bidi="he-IL"/>
        </w:rPr>
        <w:t>׀׀׀</w:t>
      </w: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/ Сост. Г.И. Григорьева – Волгоград: Учитель – АСТ, 2003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Математика. 5 класс: учеб. Для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общеобразоват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. Учреждений/ Н.Я.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Виленкин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и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др.</w:t>
      </w:r>
      <w:proofErr w:type="gram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:М</w:t>
      </w:r>
      <w:proofErr w:type="gram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немозина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, 2008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Минаева С.С. 20 тестов по математике: 5-6 классы. – М.: Издательство «Экзамен»,2008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Нечаев Н. П.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Разноуровневый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контроль качества знаний по математике: Практические материалы: 5-11 классы.- 2-е изд.- М.: «5 за знания», 2007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Савинцева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Н.В. Тесты по математике: 5 класс. </w:t>
      </w:r>
      <w:proofErr w:type="gram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–М</w:t>
      </w:r>
      <w:proofErr w:type="gram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.: Издательство «Первое сентября», 2002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Сборник нормативных документов.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Юрченко Е.В.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Математикака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. Тесты. 5-6 классы. </w:t>
      </w:r>
      <w:proofErr w:type="gram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–М</w:t>
      </w:r>
      <w:proofErr w:type="gram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.: Дрофа, 2003</w:t>
      </w:r>
    </w:p>
    <w:p w:rsidR="007E3B74" w:rsidRPr="009A52CD" w:rsidRDefault="007E3B74" w:rsidP="009A52CD">
      <w:pPr>
        <w:numPr>
          <w:ilvl w:val="0"/>
          <w:numId w:val="13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Программа. Планирование учебного материала. Математика. 5-6 классы  / авт.-сост. В.И. Жохов. </w:t>
      </w:r>
      <w:proofErr w:type="gram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–М</w:t>
      </w:r>
      <w:proofErr w:type="gram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.: Мнемозина, 2009  </w:t>
      </w: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lang w:eastAsia="ar-SA"/>
        </w:rPr>
      </w:pPr>
      <w:r w:rsidRPr="009A52CD">
        <w:rPr>
          <w:rFonts w:ascii="Times New Roman" w:hAnsi="Times New Roman" w:cs="Times New Roman"/>
          <w:kern w:val="0"/>
          <w:lang w:eastAsia="ar-SA"/>
        </w:rPr>
        <w:t xml:space="preserve"> </w:t>
      </w: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lang w:eastAsia="ar-SA"/>
        </w:rPr>
      </w:pPr>
    </w:p>
    <w:p w:rsidR="007E3B74" w:rsidRPr="009A52CD" w:rsidRDefault="007E3B74" w:rsidP="009A52CD">
      <w:pPr>
        <w:suppressAutoHyphens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ar-SA"/>
        </w:rPr>
        <w:t>Спи</w:t>
      </w:r>
      <w:r w:rsidRPr="009A52CD">
        <w:rPr>
          <w:rFonts w:ascii="Times New Roman" w:hAnsi="Times New Roman" w:cs="Times New Roman"/>
          <w:b/>
          <w:bCs/>
          <w:kern w:val="0"/>
          <w:sz w:val="28"/>
          <w:szCs w:val="28"/>
          <w:lang w:eastAsia="ar-SA"/>
        </w:rPr>
        <w:t>сок литературы для ученика</w:t>
      </w:r>
    </w:p>
    <w:p w:rsidR="007E3B74" w:rsidRPr="009A52CD" w:rsidRDefault="007E3B74" w:rsidP="009A52CD">
      <w:pPr>
        <w:numPr>
          <w:ilvl w:val="0"/>
          <w:numId w:val="11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В.И. Жохов, В.Н. Погодин Математический тренажер. 5 класс</w:t>
      </w:r>
      <w:proofErr w:type="gram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.: </w:t>
      </w:r>
      <w:proofErr w:type="gram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Пособие для учителей и учащихся. – М.:ЗАО «РОСМЭН-ПРЕСС», 2005</w:t>
      </w:r>
    </w:p>
    <w:p w:rsidR="007E3B74" w:rsidRPr="009A52CD" w:rsidRDefault="007E3B74" w:rsidP="009A52CD">
      <w:pPr>
        <w:numPr>
          <w:ilvl w:val="0"/>
          <w:numId w:val="11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Математика. 5 класс: учеб. Для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общеобразоват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. Учреждений/ Н.Я.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Виленкин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и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др.</w:t>
      </w:r>
      <w:proofErr w:type="gram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:М</w:t>
      </w:r>
      <w:proofErr w:type="gram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немозина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, 2008</w:t>
      </w:r>
    </w:p>
    <w:p w:rsidR="007E3B74" w:rsidRPr="009A52CD" w:rsidRDefault="007E3B74" w:rsidP="009A52CD">
      <w:pPr>
        <w:numPr>
          <w:ilvl w:val="0"/>
          <w:numId w:val="11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Нечаев Н. П.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Разноуровневый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контроль качества знаний по математике: Практические материалы: 5-11 классы.- 2-е изд.- М.: «5 за знания», 2007</w:t>
      </w:r>
    </w:p>
    <w:p w:rsidR="007E3B74" w:rsidRPr="009A52CD" w:rsidRDefault="007E3B74" w:rsidP="009A52CD">
      <w:pPr>
        <w:numPr>
          <w:ilvl w:val="0"/>
          <w:numId w:val="11"/>
        </w:num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Юрченко Е.В. </w:t>
      </w:r>
      <w:proofErr w:type="spell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Математикака</w:t>
      </w:r>
      <w:proofErr w:type="spell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. Тесты. 5-6 классы. </w:t>
      </w:r>
      <w:proofErr w:type="gramStart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–М</w:t>
      </w:r>
      <w:proofErr w:type="gramEnd"/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>.: Дрофа, 2003</w:t>
      </w: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  <w:r w:rsidRPr="009A52CD">
        <w:rPr>
          <w:rFonts w:ascii="Times New Roman" w:hAnsi="Times New Roman" w:cs="Times New Roman"/>
          <w:kern w:val="0"/>
          <w:sz w:val="28"/>
          <w:szCs w:val="28"/>
          <w:lang w:eastAsia="ar-SA"/>
        </w:rPr>
        <w:tab/>
      </w:r>
    </w:p>
    <w:p w:rsidR="007E3B74" w:rsidRPr="009A52CD" w:rsidRDefault="007E3B74" w:rsidP="009A52CD">
      <w:p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9A52CD" w:rsidRDefault="007E3B74" w:rsidP="009A52CD">
      <w:pPr>
        <w:tabs>
          <w:tab w:val="left" w:pos="6265"/>
        </w:tabs>
        <w:suppressAutoHyphens/>
        <w:rPr>
          <w:rFonts w:ascii="Times New Roman" w:hAnsi="Times New Roman" w:cs="Times New Roman"/>
          <w:kern w:val="0"/>
          <w:sz w:val="28"/>
          <w:szCs w:val="28"/>
          <w:lang w:eastAsia="ar-SA"/>
        </w:rPr>
      </w:pPr>
    </w:p>
    <w:p w:rsidR="007E3B74" w:rsidRPr="00235834" w:rsidRDefault="007E3B74" w:rsidP="00374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</w:pPr>
    </w:p>
    <w:p w:rsidR="007E3B74" w:rsidRPr="00235834" w:rsidRDefault="007E3B74" w:rsidP="003745D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E3B74" w:rsidRPr="00235834" w:rsidRDefault="007E3B74" w:rsidP="003745D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7E3B74" w:rsidRPr="00235834" w:rsidRDefault="007E3B74" w:rsidP="003745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i w:val="0"/>
          <w:iCs w:val="0"/>
          <w:color w:val="333333"/>
        </w:rPr>
      </w:pPr>
      <w:r w:rsidRPr="00235834">
        <w:rPr>
          <w:rFonts w:ascii="Times New Roman" w:hAnsi="Times New Roman" w:cs="Times New Roman"/>
        </w:rPr>
        <w:t xml:space="preserve">  </w:t>
      </w:r>
    </w:p>
    <w:p w:rsidR="007E3B74" w:rsidRPr="00235834" w:rsidRDefault="007E3B74" w:rsidP="00374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E3B74" w:rsidRPr="00235834" w:rsidRDefault="007E3B74" w:rsidP="003745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3583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7E3B74" w:rsidRPr="00235834" w:rsidRDefault="007E3B74" w:rsidP="003745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3583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7E3B74" w:rsidRPr="00235834" w:rsidRDefault="007E3B74" w:rsidP="00374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235834">
        <w:rPr>
          <w:rFonts w:ascii="Times New Roman" w:hAnsi="Times New Roman" w:cs="Times New Roman"/>
          <w:b/>
          <w:bCs/>
          <w:color w:val="333399"/>
          <w:sz w:val="28"/>
          <w:szCs w:val="28"/>
          <w:u w:val="single"/>
        </w:rPr>
        <w:t xml:space="preserve"> </w:t>
      </w:r>
    </w:p>
    <w:p w:rsidR="007E3B74" w:rsidRPr="00235834" w:rsidRDefault="008B0F4D">
      <w:pPr>
        <w:rPr>
          <w:rFonts w:ascii="Times New Roman" w:hAnsi="Times New Roman" w:cs="Times New Roman"/>
          <w:sz w:val="28"/>
          <w:szCs w:val="28"/>
        </w:rPr>
      </w:pPr>
      <w:bookmarkStart w:id="1" w:name="_PictureBullets"/>
      <w:r>
        <w:rPr>
          <w:rFonts w:ascii="Times New Roman" w:hAnsi="Times New Roman" w:cs="Times New Roman"/>
          <w:vanish/>
          <w:kern w:val="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9" o:title=""/>
          </v:shape>
        </w:pict>
      </w:r>
      <w:bookmarkEnd w:id="1"/>
    </w:p>
    <w:sectPr w:rsidR="007E3B74" w:rsidRPr="00235834" w:rsidSect="001003BD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495" w:rsidRDefault="00994495" w:rsidP="00A01D2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94495" w:rsidRDefault="00994495" w:rsidP="00A01D2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495" w:rsidRDefault="00994495" w:rsidP="00A01D2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94495" w:rsidRDefault="00994495" w:rsidP="00A01D2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1AD750C"/>
    <w:multiLevelType w:val="hybridMultilevel"/>
    <w:tmpl w:val="7E4821E8"/>
    <w:lvl w:ilvl="0" w:tplc="A4DC387A">
      <w:start w:val="1"/>
      <w:numFmt w:val="bullet"/>
      <w:lvlText w:val=""/>
      <w:lvlJc w:val="left"/>
      <w:pPr>
        <w:ind w:left="750" w:hanging="360"/>
      </w:pPr>
      <w:rPr>
        <w:rFonts w:ascii="Wingdings" w:hAnsi="Wingdings" w:cs="Wingdings" w:hint="default"/>
        <w:b/>
        <w:bCs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994B3B"/>
    <w:multiLevelType w:val="hybridMultilevel"/>
    <w:tmpl w:val="BC7C6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8756BE"/>
    <w:multiLevelType w:val="hybridMultilevel"/>
    <w:tmpl w:val="3E56EB5A"/>
    <w:lvl w:ilvl="0" w:tplc="A4DC387A">
      <w:start w:val="1"/>
      <w:numFmt w:val="bullet"/>
      <w:lvlText w:val=""/>
      <w:lvlJc w:val="left"/>
      <w:pPr>
        <w:ind w:left="600" w:hanging="360"/>
      </w:pPr>
      <w:rPr>
        <w:rFonts w:ascii="Wingdings" w:hAnsi="Wingdings" w:cs="Wingdings" w:hint="default"/>
        <w:b/>
        <w:bCs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7009FE"/>
    <w:multiLevelType w:val="hybridMultilevel"/>
    <w:tmpl w:val="094645D8"/>
    <w:lvl w:ilvl="0" w:tplc="A4DC387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3F5F64EB"/>
    <w:multiLevelType w:val="hybridMultilevel"/>
    <w:tmpl w:val="18BAD87A"/>
    <w:lvl w:ilvl="0" w:tplc="A4DC387A">
      <w:start w:val="1"/>
      <w:numFmt w:val="bullet"/>
      <w:lvlText w:val=""/>
      <w:lvlJc w:val="left"/>
      <w:pPr>
        <w:ind w:left="960" w:hanging="360"/>
      </w:pPr>
      <w:rPr>
        <w:rFonts w:ascii="Wingdings" w:hAnsi="Wingdings" w:cs="Wingdings" w:hint="default"/>
        <w:b/>
        <w:bCs/>
        <w:color w:val="auto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cs="Wingdings" w:hint="default"/>
      </w:rPr>
    </w:lvl>
  </w:abstractNum>
  <w:abstractNum w:abstractNumId="10">
    <w:nsid w:val="434F7E25"/>
    <w:multiLevelType w:val="hybridMultilevel"/>
    <w:tmpl w:val="7020F19E"/>
    <w:lvl w:ilvl="0" w:tplc="A4DC387A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  <w:b/>
        <w:bCs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5C6CDE"/>
    <w:multiLevelType w:val="hybridMultilevel"/>
    <w:tmpl w:val="E57A2390"/>
    <w:lvl w:ilvl="0" w:tplc="A4DC387A">
      <w:start w:val="1"/>
      <w:numFmt w:val="bullet"/>
      <w:lvlText w:val=""/>
      <w:lvlJc w:val="left"/>
      <w:pPr>
        <w:ind w:left="1515" w:hanging="360"/>
      </w:pPr>
      <w:rPr>
        <w:rFonts w:ascii="Wingdings" w:hAnsi="Wingdings" w:cs="Wingdings" w:hint="default"/>
        <w:b/>
        <w:bCs/>
        <w:color w:val="auto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cs="Wingdings" w:hint="default"/>
      </w:rPr>
    </w:lvl>
  </w:abstractNum>
  <w:abstractNum w:abstractNumId="12">
    <w:nsid w:val="43B77FDF"/>
    <w:multiLevelType w:val="hybridMultilevel"/>
    <w:tmpl w:val="CAC0A338"/>
    <w:lvl w:ilvl="0" w:tplc="A4DC387A">
      <w:start w:val="1"/>
      <w:numFmt w:val="bullet"/>
      <w:lvlText w:val=""/>
      <w:lvlJc w:val="left"/>
      <w:pPr>
        <w:ind w:left="1320" w:hanging="360"/>
      </w:pPr>
      <w:rPr>
        <w:rFonts w:ascii="Wingdings" w:hAnsi="Wingdings" w:cs="Wingdings" w:hint="default"/>
        <w:b/>
        <w:bCs/>
        <w:color w:val="auto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3">
    <w:nsid w:val="4D2D099A"/>
    <w:multiLevelType w:val="hybridMultilevel"/>
    <w:tmpl w:val="25AC996C"/>
    <w:lvl w:ilvl="0" w:tplc="A4DC387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bCs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38925E0"/>
    <w:multiLevelType w:val="hybridMultilevel"/>
    <w:tmpl w:val="32401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10"/>
  </w:num>
  <w:num w:numId="17">
    <w:abstractNumId w:val="7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D16"/>
    <w:rsid w:val="00026EF8"/>
    <w:rsid w:val="00054D64"/>
    <w:rsid w:val="00077DA0"/>
    <w:rsid w:val="00090299"/>
    <w:rsid w:val="000B6D16"/>
    <w:rsid w:val="001003BD"/>
    <w:rsid w:val="00137EA7"/>
    <w:rsid w:val="001B5353"/>
    <w:rsid w:val="00202941"/>
    <w:rsid w:val="00202E7A"/>
    <w:rsid w:val="00235834"/>
    <w:rsid w:val="003745D3"/>
    <w:rsid w:val="00397EC5"/>
    <w:rsid w:val="00401F6D"/>
    <w:rsid w:val="0041193F"/>
    <w:rsid w:val="00435EB3"/>
    <w:rsid w:val="004C3DE1"/>
    <w:rsid w:val="004E5F4E"/>
    <w:rsid w:val="00511E6A"/>
    <w:rsid w:val="005D5CF4"/>
    <w:rsid w:val="00662888"/>
    <w:rsid w:val="0067020C"/>
    <w:rsid w:val="006A1AA0"/>
    <w:rsid w:val="006B5D0D"/>
    <w:rsid w:val="006E63D9"/>
    <w:rsid w:val="00791512"/>
    <w:rsid w:val="007B367E"/>
    <w:rsid w:val="007B7DE6"/>
    <w:rsid w:val="007C27D4"/>
    <w:rsid w:val="007E0AD2"/>
    <w:rsid w:val="007E3B74"/>
    <w:rsid w:val="007F1B64"/>
    <w:rsid w:val="008338A4"/>
    <w:rsid w:val="008B0F4D"/>
    <w:rsid w:val="00903C51"/>
    <w:rsid w:val="00961E66"/>
    <w:rsid w:val="00994495"/>
    <w:rsid w:val="009A52CD"/>
    <w:rsid w:val="00A01D2E"/>
    <w:rsid w:val="00AA2782"/>
    <w:rsid w:val="00AB2F79"/>
    <w:rsid w:val="00AC4143"/>
    <w:rsid w:val="00B67EED"/>
    <w:rsid w:val="00B97B5E"/>
    <w:rsid w:val="00BA09FD"/>
    <w:rsid w:val="00BE3D5B"/>
    <w:rsid w:val="00C83737"/>
    <w:rsid w:val="00CA63A8"/>
    <w:rsid w:val="00DB2F83"/>
    <w:rsid w:val="00DD231D"/>
    <w:rsid w:val="00DD24F9"/>
    <w:rsid w:val="00E2241E"/>
    <w:rsid w:val="00E6248E"/>
    <w:rsid w:val="00E71279"/>
    <w:rsid w:val="00E83C0C"/>
    <w:rsid w:val="00EA5F01"/>
    <w:rsid w:val="00F00CC7"/>
    <w:rsid w:val="00FC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D3"/>
    <w:rPr>
      <w:rFonts w:ascii="Arial Unicode MS" w:eastAsia="Times New Roman" w:hAnsi="Arial Unicode MS" w:cs="Arial Unicode MS"/>
      <w:kern w:val="16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374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3745D3"/>
    <w:rPr>
      <w:rFonts w:ascii="Courier New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3745D3"/>
    <w:pPr>
      <w:spacing w:before="100" w:beforeAutospacing="1" w:after="100" w:afterAutospacing="1"/>
    </w:pPr>
    <w:rPr>
      <w:rFonts w:ascii="Times New Roman" w:hAnsi="Times New Roman" w:cs="Times New Roman"/>
      <w:kern w:val="0"/>
      <w:lang w:eastAsia="ru-RU"/>
    </w:rPr>
  </w:style>
  <w:style w:type="paragraph" w:styleId="a4">
    <w:name w:val="Body Text"/>
    <w:basedOn w:val="a"/>
    <w:link w:val="a5"/>
    <w:uiPriority w:val="99"/>
    <w:rsid w:val="003745D3"/>
    <w:rPr>
      <w:rFonts w:ascii="Arial" w:hAnsi="Arial" w:cs="Arial"/>
      <w:i/>
      <w:iCs/>
      <w:kern w:val="0"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semiHidden/>
    <w:locked/>
    <w:rsid w:val="003745D3"/>
    <w:rPr>
      <w:rFonts w:ascii="Arial" w:hAnsi="Arial" w:cs="Arial"/>
      <w:i/>
      <w:i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rsid w:val="003745D3"/>
    <w:pPr>
      <w:spacing w:line="360" w:lineRule="auto"/>
      <w:ind w:right="50" w:firstLine="720"/>
      <w:jc w:val="both"/>
    </w:pPr>
    <w:rPr>
      <w:rFonts w:ascii="Times New Roman" w:hAnsi="Times New Roman" w:cs="Times New Roman"/>
      <w:i/>
      <w:iCs/>
      <w:kern w:val="0"/>
      <w:sz w:val="28"/>
      <w:szCs w:val="28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3745D3"/>
    <w:rPr>
      <w:rFonts w:ascii="Times New Roman" w:hAnsi="Times New Roman" w:cs="Times New Roman"/>
      <w:i/>
      <w:iCs/>
      <w:sz w:val="28"/>
      <w:szCs w:val="28"/>
      <w:lang w:eastAsia="ru-RU"/>
    </w:rPr>
  </w:style>
  <w:style w:type="paragraph" w:styleId="a8">
    <w:name w:val="List Paragraph"/>
    <w:basedOn w:val="a"/>
    <w:uiPriority w:val="99"/>
    <w:qFormat/>
    <w:rsid w:val="003745D3"/>
    <w:pPr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</w:rPr>
  </w:style>
  <w:style w:type="paragraph" w:styleId="3">
    <w:name w:val="Body Text Indent 3"/>
    <w:basedOn w:val="a"/>
    <w:link w:val="30"/>
    <w:uiPriority w:val="99"/>
    <w:semiHidden/>
    <w:rsid w:val="00054D6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054D64"/>
    <w:rPr>
      <w:rFonts w:ascii="Arial Unicode MS" w:hAnsi="Arial Unicode MS" w:cs="Arial Unicode MS"/>
      <w:kern w:val="16"/>
      <w:sz w:val="16"/>
      <w:szCs w:val="16"/>
    </w:rPr>
  </w:style>
  <w:style w:type="paragraph" w:styleId="a9">
    <w:name w:val="No Spacing"/>
    <w:uiPriority w:val="99"/>
    <w:qFormat/>
    <w:rsid w:val="00054D64"/>
    <w:rPr>
      <w:rFonts w:ascii="Times New Roman" w:eastAsia="Times New Roman" w:hAnsi="Times New Roman"/>
      <w:sz w:val="24"/>
      <w:szCs w:val="24"/>
    </w:rPr>
  </w:style>
  <w:style w:type="character" w:customStyle="1" w:styleId="WW8Num1z0">
    <w:name w:val="WW8Num1z0"/>
    <w:uiPriority w:val="99"/>
    <w:rsid w:val="00235834"/>
  </w:style>
  <w:style w:type="character" w:customStyle="1" w:styleId="WW8Num4z0">
    <w:name w:val="WW8Num4z0"/>
    <w:uiPriority w:val="99"/>
    <w:rsid w:val="00235834"/>
    <w:rPr>
      <w:rFonts w:ascii="Symbol" w:hAnsi="Symbol" w:cs="Symbol"/>
    </w:rPr>
  </w:style>
  <w:style w:type="character" w:customStyle="1" w:styleId="WW8Num4z1">
    <w:name w:val="WW8Num4z1"/>
    <w:uiPriority w:val="99"/>
    <w:rsid w:val="00235834"/>
    <w:rPr>
      <w:rFonts w:ascii="Courier New" w:hAnsi="Courier New" w:cs="Courier New"/>
    </w:rPr>
  </w:style>
  <w:style w:type="character" w:customStyle="1" w:styleId="WW8Num4z2">
    <w:name w:val="WW8Num4z2"/>
    <w:uiPriority w:val="99"/>
    <w:rsid w:val="00235834"/>
    <w:rPr>
      <w:rFonts w:ascii="Wingdings" w:hAnsi="Wingdings" w:cs="Wingdings"/>
    </w:rPr>
  </w:style>
  <w:style w:type="character" w:customStyle="1" w:styleId="1">
    <w:name w:val="Основной шрифт абзаца1"/>
    <w:uiPriority w:val="99"/>
    <w:rsid w:val="00235834"/>
  </w:style>
  <w:style w:type="paragraph" w:customStyle="1" w:styleId="aa">
    <w:name w:val="Заголовок"/>
    <w:basedOn w:val="a"/>
    <w:next w:val="a4"/>
    <w:uiPriority w:val="99"/>
    <w:rsid w:val="00235834"/>
    <w:pPr>
      <w:keepNext/>
      <w:suppressAutoHyphens/>
      <w:spacing w:before="240" w:after="120"/>
    </w:pPr>
    <w:rPr>
      <w:rFonts w:ascii="Arial" w:eastAsia="SimSun" w:hAnsi="Arial" w:cs="Arial"/>
      <w:kern w:val="0"/>
      <w:sz w:val="28"/>
      <w:szCs w:val="28"/>
      <w:lang w:eastAsia="ar-SA"/>
    </w:rPr>
  </w:style>
  <w:style w:type="paragraph" w:styleId="ab">
    <w:name w:val="List"/>
    <w:basedOn w:val="a4"/>
    <w:uiPriority w:val="99"/>
    <w:rsid w:val="00235834"/>
    <w:pPr>
      <w:suppressAutoHyphens/>
    </w:pPr>
    <w:rPr>
      <w:rFonts w:ascii="Times New Roman" w:hAnsi="Times New Roman" w:cs="Times New Roman"/>
      <w:lang w:eastAsia="ar-SA"/>
    </w:rPr>
  </w:style>
  <w:style w:type="paragraph" w:customStyle="1" w:styleId="10">
    <w:name w:val="Название1"/>
    <w:basedOn w:val="a"/>
    <w:uiPriority w:val="99"/>
    <w:rsid w:val="00235834"/>
    <w:pPr>
      <w:suppressLineNumbers/>
      <w:suppressAutoHyphens/>
      <w:spacing w:before="120" w:after="120"/>
    </w:pPr>
    <w:rPr>
      <w:rFonts w:ascii="Times New Roman" w:hAnsi="Times New Roman" w:cs="Times New Roman"/>
      <w:i/>
      <w:iCs/>
      <w:kern w:val="0"/>
      <w:lang w:eastAsia="ar-SA"/>
    </w:rPr>
  </w:style>
  <w:style w:type="paragraph" w:customStyle="1" w:styleId="11">
    <w:name w:val="Указатель1"/>
    <w:basedOn w:val="a"/>
    <w:uiPriority w:val="99"/>
    <w:rsid w:val="00235834"/>
    <w:pPr>
      <w:suppressLineNumbers/>
      <w:suppressAutoHyphens/>
    </w:pPr>
    <w:rPr>
      <w:rFonts w:ascii="Times New Roman" w:hAnsi="Times New Roman" w:cs="Times New Roman"/>
      <w:kern w:val="0"/>
      <w:lang w:eastAsia="ar-SA"/>
    </w:rPr>
  </w:style>
  <w:style w:type="paragraph" w:customStyle="1" w:styleId="12">
    <w:name w:val="Текст1"/>
    <w:basedOn w:val="a"/>
    <w:uiPriority w:val="99"/>
    <w:rsid w:val="00235834"/>
    <w:pPr>
      <w:suppressAutoHyphens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rsid w:val="00235834"/>
    <w:pPr>
      <w:suppressAutoHyphens/>
    </w:pPr>
    <w:rPr>
      <w:rFonts w:ascii="Tahoma" w:hAnsi="Tahoma" w:cs="Tahoma"/>
      <w:kern w:val="0"/>
      <w:sz w:val="16"/>
      <w:szCs w:val="16"/>
      <w:lang w:eastAsia="ar-SA"/>
    </w:rPr>
  </w:style>
  <w:style w:type="character" w:customStyle="1" w:styleId="ad">
    <w:name w:val="Текст выноски Знак"/>
    <w:link w:val="ac"/>
    <w:uiPriority w:val="99"/>
    <w:locked/>
    <w:rsid w:val="00235834"/>
    <w:rPr>
      <w:rFonts w:ascii="Tahoma" w:hAnsi="Tahoma" w:cs="Tahoma"/>
      <w:sz w:val="16"/>
      <w:szCs w:val="16"/>
      <w:lang w:eastAsia="ar-SA" w:bidi="ar-SA"/>
    </w:rPr>
  </w:style>
  <w:style w:type="paragraph" w:customStyle="1" w:styleId="ae">
    <w:name w:val="Содержимое таблицы"/>
    <w:basedOn w:val="a"/>
    <w:uiPriority w:val="99"/>
    <w:rsid w:val="00235834"/>
    <w:pPr>
      <w:suppressLineNumbers/>
      <w:suppressAutoHyphens/>
    </w:pPr>
    <w:rPr>
      <w:rFonts w:ascii="Times New Roman" w:hAnsi="Times New Roman" w:cs="Times New Roman"/>
      <w:kern w:val="0"/>
      <w:lang w:eastAsia="ar-SA"/>
    </w:rPr>
  </w:style>
  <w:style w:type="paragraph" w:customStyle="1" w:styleId="af">
    <w:name w:val="Заголовок таблицы"/>
    <w:basedOn w:val="ae"/>
    <w:uiPriority w:val="99"/>
    <w:rsid w:val="00235834"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rsid w:val="00A01D2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A01D2E"/>
    <w:rPr>
      <w:rFonts w:ascii="Arial Unicode MS" w:hAnsi="Arial Unicode MS" w:cs="Arial Unicode MS"/>
      <w:kern w:val="16"/>
      <w:sz w:val="24"/>
      <w:szCs w:val="24"/>
    </w:rPr>
  </w:style>
  <w:style w:type="paragraph" w:styleId="af2">
    <w:name w:val="footer"/>
    <w:basedOn w:val="a"/>
    <w:link w:val="af3"/>
    <w:uiPriority w:val="99"/>
    <w:rsid w:val="00A01D2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A01D2E"/>
    <w:rPr>
      <w:rFonts w:ascii="Arial Unicode MS" w:hAnsi="Arial Unicode MS" w:cs="Arial Unicode MS"/>
      <w:kern w:val="16"/>
      <w:sz w:val="24"/>
      <w:szCs w:val="24"/>
    </w:rPr>
  </w:style>
  <w:style w:type="table" w:styleId="af4">
    <w:name w:val="Table Grid"/>
    <w:basedOn w:val="a1"/>
    <w:rsid w:val="00B67E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qFormat/>
    <w:locked/>
    <w:rsid w:val="006E63D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BAD8D-14B2-4726-8C70-BFCC4B53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3484</Words>
  <Characters>19863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"Марьевская оош им. В.Д. Федорова"</Company>
  <LinksUpToDate>false</LinksUpToDate>
  <CharactersWithSpaces>23301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2012-10-18T07:45:00Z</cp:lastPrinted>
  <dcterms:created xsi:type="dcterms:W3CDTF">2012-09-04T06:21:00Z</dcterms:created>
  <dcterms:modified xsi:type="dcterms:W3CDTF">2013-12-13T10:26:00Z</dcterms:modified>
</cp:coreProperties>
</file>